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B25ED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B25EDE" w:rsidRPr="00B25EDE">
        <w:rPr>
          <w:b/>
          <w:color w:val="000000"/>
          <w:szCs w:val="22"/>
        </w:rPr>
        <w:t>работы по ремонту теплоизоляции трубопроводов и оборудования на объектах ОАО «Славнефть-ЯНОС»</w:t>
      </w:r>
      <w:r w:rsidR="00EE4641" w:rsidRPr="00B25EDE">
        <w:rPr>
          <w:szCs w:val="22"/>
        </w:rPr>
        <w:t>.</w:t>
      </w:r>
    </w:p>
    <w:p w:rsidR="0014710A" w:rsidRDefault="00F20595" w:rsidP="0014710A">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r w:rsidR="0014710A">
        <w:rPr>
          <w:szCs w:val="22"/>
        </w:rPr>
        <w:t>.</w:t>
      </w:r>
    </w:p>
    <w:p w:rsidR="00EF1336" w:rsidRPr="00EF1336" w:rsidRDefault="00EF1336" w:rsidP="0014710A">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14710A" w:rsidRPr="0014710A">
        <w:rPr>
          <w:szCs w:val="22"/>
        </w:rPr>
        <w:t>начало работ – с даты подписания договора, окончание работ - декабрь 2020 г. Окончание работ в целом и отдельных этапов (в случае их наличия) оформляются двусторонними актами выполненных работ</w:t>
      </w:r>
      <w:r w:rsidR="00F077EA" w:rsidRPr="00F077EA">
        <w:rPr>
          <w:szCs w:val="22"/>
        </w:rPr>
        <w:t>.</w:t>
      </w:r>
    </w:p>
    <w:p w:rsidR="0014710A" w:rsidRPr="0014710A" w:rsidRDefault="00EF1336" w:rsidP="0014710A">
      <w:pPr>
        <w:spacing w:before="0"/>
        <w:jc w:val="both"/>
        <w:rPr>
          <w:szCs w:val="22"/>
        </w:rPr>
      </w:pPr>
      <w:r w:rsidRPr="0014710A">
        <w:rPr>
          <w:rFonts w:cs="Arial"/>
          <w:b/>
          <w:szCs w:val="22"/>
          <w:u w:val="single"/>
        </w:rPr>
        <w:t>Условия оплаты:</w:t>
      </w:r>
      <w:r w:rsidRPr="0014710A">
        <w:rPr>
          <w:szCs w:val="22"/>
        </w:rPr>
        <w:t xml:space="preserve"> </w:t>
      </w:r>
      <w:r w:rsidR="0014710A" w:rsidRPr="0014710A">
        <w:rPr>
          <w:szCs w:val="22"/>
        </w:rPr>
        <w:t>по предоставленным подписанным актам выполненных работ и счетам–фактурам, с отсрочкой платежа 90 (девяносто) календарных дней.</w:t>
      </w:r>
    </w:p>
    <w:p w:rsidR="0014710A" w:rsidRPr="0014710A" w:rsidRDefault="0014710A" w:rsidP="0014710A">
      <w:pPr>
        <w:autoSpaceDE w:val="0"/>
        <w:spacing w:before="0"/>
        <w:ind w:firstLine="567"/>
        <w:jc w:val="both"/>
        <w:rPr>
          <w:szCs w:val="22"/>
        </w:rPr>
      </w:pPr>
      <w:r w:rsidRPr="0014710A">
        <w:rPr>
          <w:szCs w:val="22"/>
        </w:rPr>
        <w:t>Разница в стоимости материалов поставки Подрядчика (возникшая между стоимостью</w:t>
      </w:r>
      <w:r w:rsidRPr="0014710A">
        <w:rPr>
          <w:color w:val="FF0000"/>
          <w:szCs w:val="22"/>
        </w:rPr>
        <w:t xml:space="preserve"> </w:t>
      </w:r>
      <w:r w:rsidRPr="0014710A">
        <w:rPr>
          <w:color w:val="000000"/>
          <w:szCs w:val="22"/>
        </w:rPr>
        <w:t>материалов поставки Подрядчика, согласованной с Заказчиком, и фактической</w:t>
      </w:r>
      <w:r w:rsidRPr="0014710A">
        <w:rPr>
          <w:szCs w:val="22"/>
        </w:rPr>
        <w:t xml:space="preserve"> </w:t>
      </w:r>
      <w:r w:rsidRPr="0014710A">
        <w:rPr>
          <w:color w:val="000000"/>
          <w:szCs w:val="22"/>
        </w:rPr>
        <w:t>стоимостью</w:t>
      </w:r>
      <w:r w:rsidRPr="0014710A">
        <w:rPr>
          <w:szCs w:val="22"/>
        </w:rPr>
        <w:t xml:space="preserve"> приобретенных Подрядчиком материалов) оплате Заказчиком не подлежит.</w:t>
      </w:r>
    </w:p>
    <w:p w:rsidR="0014710A" w:rsidRPr="0014710A" w:rsidRDefault="0014710A" w:rsidP="0014710A">
      <w:pPr>
        <w:autoSpaceDE w:val="0"/>
        <w:spacing w:before="0"/>
        <w:ind w:firstLine="567"/>
        <w:jc w:val="both"/>
        <w:rPr>
          <w:szCs w:val="22"/>
        </w:rPr>
      </w:pPr>
      <w:r w:rsidRPr="0014710A">
        <w:rPr>
          <w:szCs w:val="22"/>
        </w:rPr>
        <w:t xml:space="preserve">Виды ремонтных работ указаны в </w:t>
      </w:r>
      <w:r w:rsidRPr="0014710A">
        <w:rPr>
          <w:color w:val="000000"/>
          <w:szCs w:val="22"/>
        </w:rPr>
        <w:t>Приложение №1 к проекту Договора</w:t>
      </w:r>
      <w:r w:rsidRPr="0014710A">
        <w:rPr>
          <w:szCs w:val="22"/>
        </w:rPr>
        <w:t>.</w:t>
      </w:r>
    </w:p>
    <w:p w:rsidR="00B25EDE" w:rsidRPr="00B25EDE" w:rsidRDefault="00B25EDE" w:rsidP="00B25EDE">
      <w:pPr>
        <w:autoSpaceDE w:val="0"/>
        <w:spacing w:before="0"/>
        <w:ind w:firstLine="567"/>
        <w:jc w:val="both"/>
        <w:rPr>
          <w:szCs w:val="22"/>
        </w:rPr>
      </w:pPr>
      <w:r w:rsidRPr="00B25EDE">
        <w:rPr>
          <w:szCs w:val="22"/>
        </w:rPr>
        <w:t xml:space="preserve">Объемы работ будут определяться в соответствии с утвержденными Заказчиком дефектными ведомостями. Стоимость таких работ указывается в оформленных приложениях к Договору (Приложение №3 к проекту Договора при стоимости работ свыше 1 млн. руб. без НДС, Приложение №4 к проекту Договора при стоимости работ менее 1 млн. руб. без НДС) и определяется утвержденными Заказчиком локальными ресурсными сметными расчетами, выполненными на основании утвержденной Заказчиком дефектной ведомости и Регламента определения стоимости работ на весь период их выполнения (Приложение № </w:t>
      </w:r>
      <w:proofErr w:type="gramStart"/>
      <w:r w:rsidRPr="00B25EDE">
        <w:rPr>
          <w:szCs w:val="22"/>
        </w:rPr>
        <w:t>2  к</w:t>
      </w:r>
      <w:proofErr w:type="gramEnd"/>
      <w:r w:rsidRPr="00B25EDE">
        <w:rPr>
          <w:szCs w:val="22"/>
        </w:rPr>
        <w:t xml:space="preserve"> проекту Договора).</w:t>
      </w:r>
    </w:p>
    <w:p w:rsidR="00B25EDE" w:rsidRPr="00B25EDE" w:rsidRDefault="00B25EDE" w:rsidP="00B25EDE">
      <w:pPr>
        <w:autoSpaceDE w:val="0"/>
        <w:spacing w:before="0"/>
        <w:ind w:firstLine="567"/>
        <w:jc w:val="both"/>
        <w:rPr>
          <w:szCs w:val="22"/>
        </w:rPr>
      </w:pPr>
      <w:r w:rsidRPr="00B25EDE">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14710A" w:rsidRPr="0014710A" w:rsidRDefault="0014710A" w:rsidP="0014710A">
      <w:pPr>
        <w:autoSpaceDE w:val="0"/>
        <w:spacing w:before="0"/>
        <w:jc w:val="both"/>
        <w:rPr>
          <w:szCs w:val="22"/>
        </w:rPr>
      </w:pPr>
      <w:r w:rsidRPr="0014710A">
        <w:rPr>
          <w:szCs w:val="22"/>
        </w:rPr>
        <w:t>Выбор подрядчика на проведение комплекса работ будет осуществляться в два этапа:</w:t>
      </w:r>
    </w:p>
    <w:p w:rsidR="0014710A" w:rsidRPr="0014710A" w:rsidRDefault="0014710A" w:rsidP="0014710A">
      <w:pPr>
        <w:numPr>
          <w:ilvl w:val="0"/>
          <w:numId w:val="8"/>
        </w:numPr>
        <w:suppressAutoHyphens/>
        <w:autoSpaceDE w:val="0"/>
        <w:spacing w:before="0"/>
        <w:jc w:val="both"/>
        <w:rPr>
          <w:szCs w:val="22"/>
        </w:rPr>
      </w:pPr>
      <w:r w:rsidRPr="0014710A">
        <w:rPr>
          <w:szCs w:val="22"/>
        </w:rPr>
        <w:t>Этап оценки соответствия технических частей оферт – по совокупности критериев, указанных в форме «Требования к Контрагенту».</w:t>
      </w:r>
    </w:p>
    <w:p w:rsidR="0014710A" w:rsidRPr="0014710A" w:rsidRDefault="0014710A" w:rsidP="0014710A">
      <w:pPr>
        <w:numPr>
          <w:ilvl w:val="0"/>
          <w:numId w:val="8"/>
        </w:numPr>
        <w:suppressAutoHyphens/>
        <w:autoSpaceDE w:val="0"/>
        <w:spacing w:before="0"/>
        <w:jc w:val="both"/>
        <w:rPr>
          <w:szCs w:val="22"/>
        </w:rPr>
      </w:pPr>
      <w:r w:rsidRPr="0014710A">
        <w:rPr>
          <w:szCs w:val="22"/>
        </w:rPr>
        <w:t>Этап рассмотрения коммерческих частей оферт – по следующему критерию оценки:</w:t>
      </w:r>
    </w:p>
    <w:p w:rsidR="00EF20C7" w:rsidRPr="0014710A" w:rsidRDefault="0014710A" w:rsidP="0014710A">
      <w:pPr>
        <w:spacing w:before="0"/>
        <w:ind w:firstLine="426"/>
        <w:jc w:val="both"/>
        <w:rPr>
          <w:b/>
          <w:szCs w:val="22"/>
        </w:rPr>
      </w:pPr>
      <w:r w:rsidRPr="0014710A">
        <w:rPr>
          <w:b/>
          <w:szCs w:val="22"/>
        </w:rPr>
        <w:t xml:space="preserve">- </w:t>
      </w:r>
      <w:r w:rsidRPr="0014710A">
        <w:rPr>
          <w:szCs w:val="22"/>
        </w:rPr>
        <w:t xml:space="preserve">наименьшая стоимость человеко-часа, </w:t>
      </w:r>
      <w:r>
        <w:rPr>
          <w:rFonts w:cs="Arial"/>
          <w:szCs w:val="22"/>
        </w:rPr>
        <w:t xml:space="preserve">определенная по </w:t>
      </w:r>
      <w:r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регламента определения стоимости</w:t>
      </w:r>
      <w:r w:rsidRPr="0014710A">
        <w:rPr>
          <w:szCs w:val="22"/>
        </w:rPr>
        <w:t xml:space="preserve"> (</w:t>
      </w:r>
      <w:r>
        <w:rPr>
          <w:szCs w:val="22"/>
        </w:rPr>
        <w:t>Форма 12).</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proofErr w:type="spellStart"/>
      <w:r w:rsidRPr="00CE72DF">
        <w:rPr>
          <w:szCs w:val="22"/>
        </w:rPr>
        <w:t>в.т.ч</w:t>
      </w:r>
      <w:proofErr w:type="spellEnd"/>
      <w:r w:rsidRPr="00CE72DF">
        <w:rPr>
          <w:szCs w:val="22"/>
        </w:rPr>
        <w:t>.</w:t>
      </w:r>
      <w:r>
        <w:rPr>
          <w:szCs w:val="22"/>
        </w:rPr>
        <w:t xml:space="preserve"> </w:t>
      </w:r>
      <w:r w:rsidR="00D72E18" w:rsidRPr="00D72E18">
        <w:rPr>
          <w:szCs w:val="22"/>
        </w:rPr>
        <w:t>СНИП 3.04.01-87, ГОСТ 17314-81, ГЭСН 81-02-26-2001,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нормативными документами, указанными в п. п. 5.</w:t>
      </w:r>
      <w:r w:rsidR="0014710A">
        <w:rPr>
          <w:iCs/>
          <w:szCs w:val="22"/>
        </w:rPr>
        <w:t>4</w:t>
      </w:r>
      <w:r>
        <w:rPr>
          <w:iCs/>
          <w:szCs w:val="22"/>
        </w:rPr>
        <w:t xml:space="preserve">,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p w:rsidR="00D72E18" w:rsidRDefault="00D72E18" w:rsidP="00D72E18">
      <w:pPr>
        <w:pStyle w:val="ac"/>
        <w:autoSpaceDE w:val="0"/>
        <w:ind w:left="869"/>
        <w:jc w:val="both"/>
        <w:rPr>
          <w:rFonts w:cs="Arial"/>
          <w:b/>
          <w:iCs/>
          <w:szCs w:val="22"/>
        </w:rPr>
      </w:pPr>
    </w:p>
    <w:p w:rsidR="00D72E18" w:rsidRDefault="00D72E18" w:rsidP="00D72E18">
      <w:pPr>
        <w:pStyle w:val="ac"/>
        <w:autoSpaceDE w:val="0"/>
        <w:ind w:left="869"/>
        <w:jc w:val="both"/>
        <w:rPr>
          <w:rFonts w:cs="Arial"/>
          <w:b/>
          <w:iCs/>
          <w:szCs w:val="22"/>
        </w:rPr>
      </w:pPr>
    </w:p>
    <w:p w:rsidR="00D72E18" w:rsidRDefault="00D72E18" w:rsidP="00D72E18">
      <w:pPr>
        <w:pStyle w:val="ac"/>
        <w:autoSpaceDE w:val="0"/>
        <w:ind w:left="869"/>
        <w:jc w:val="both"/>
        <w:rPr>
          <w:rFonts w:cs="Arial"/>
          <w:b/>
          <w:iCs/>
          <w:szCs w:val="22"/>
        </w:rPr>
      </w:pPr>
    </w:p>
    <w:p w:rsidR="00D72E18" w:rsidRDefault="00D72E18" w:rsidP="00D72E18">
      <w:pPr>
        <w:pStyle w:val="ac"/>
        <w:autoSpaceDE w:val="0"/>
        <w:ind w:left="869"/>
        <w:jc w:val="both"/>
        <w:rPr>
          <w:rFonts w:cs="Arial"/>
          <w:b/>
          <w:iCs/>
          <w:szCs w:val="22"/>
        </w:rPr>
      </w:pPr>
    </w:p>
    <w:p w:rsidR="00D72E18" w:rsidRDefault="00D72E18" w:rsidP="00D72E18">
      <w:pPr>
        <w:pStyle w:val="ac"/>
        <w:autoSpaceDE w:val="0"/>
        <w:ind w:left="869"/>
        <w:jc w:val="both"/>
        <w:rPr>
          <w:rFonts w:cs="Arial"/>
          <w:b/>
          <w:iCs/>
          <w:szCs w:val="22"/>
        </w:rPr>
      </w:pPr>
    </w:p>
    <w:p w:rsidR="00D72E18" w:rsidRDefault="00D72E18" w:rsidP="00D72E18">
      <w:pPr>
        <w:pStyle w:val="ac"/>
        <w:autoSpaceDE w:val="0"/>
        <w:ind w:left="869"/>
        <w:jc w:val="both"/>
        <w:rPr>
          <w:rFonts w:cs="Arial"/>
          <w:b/>
          <w:iCs/>
          <w:szCs w:val="22"/>
        </w:rP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758"/>
        <w:gridCol w:w="2621"/>
        <w:gridCol w:w="1559"/>
        <w:gridCol w:w="1559"/>
      </w:tblGrid>
      <w:tr w:rsidR="00D72E18" w:rsidTr="00D72E18">
        <w:trPr>
          <w:trHeight w:val="1065"/>
          <w:tblHeader/>
        </w:trPr>
        <w:tc>
          <w:tcPr>
            <w:tcW w:w="724" w:type="dxa"/>
            <w:shd w:val="clear" w:color="auto" w:fill="D9D9D9"/>
            <w:vAlign w:val="center"/>
            <w:hideMark/>
          </w:tcPr>
          <w:p w:rsidR="00D72E18" w:rsidRPr="00D72E18" w:rsidRDefault="00D72E18" w:rsidP="008F5DB0">
            <w:pPr>
              <w:rPr>
                <w:rFonts w:ascii="Arial monospaced for SAP" w:hAnsi="Arial monospaced for SAP"/>
                <w:b/>
                <w:bCs/>
              </w:rPr>
            </w:pPr>
            <w:r w:rsidRPr="00D72E18">
              <w:rPr>
                <w:rFonts w:ascii="Courier New" w:hAnsi="Courier New" w:cs="Courier New"/>
                <w:b/>
                <w:bCs/>
                <w:szCs w:val="22"/>
              </w:rPr>
              <w:lastRenderedPageBreak/>
              <w:t>№</w:t>
            </w:r>
            <w:r w:rsidRPr="00D72E18">
              <w:rPr>
                <w:rFonts w:ascii="Arial monospaced for SAP" w:hAnsi="Arial monospaced for SAP"/>
                <w:b/>
                <w:bCs/>
                <w:szCs w:val="22"/>
              </w:rPr>
              <w:t xml:space="preserve"> </w:t>
            </w:r>
            <w:r w:rsidRPr="00D72E18">
              <w:rPr>
                <w:rFonts w:ascii="Calibri" w:hAnsi="Calibri" w:cs="Calibri"/>
                <w:b/>
                <w:bCs/>
                <w:szCs w:val="22"/>
              </w:rPr>
              <w:t>п</w:t>
            </w:r>
            <w:r w:rsidRPr="00D72E18">
              <w:rPr>
                <w:rFonts w:ascii="Arial monospaced for SAP" w:hAnsi="Arial monospaced for SAP"/>
                <w:b/>
                <w:bCs/>
                <w:szCs w:val="22"/>
              </w:rPr>
              <w:t>/</w:t>
            </w:r>
            <w:r w:rsidRPr="00D72E18">
              <w:rPr>
                <w:rFonts w:ascii="Calibri" w:hAnsi="Calibri" w:cs="Calibri"/>
                <w:b/>
                <w:bCs/>
                <w:szCs w:val="22"/>
              </w:rPr>
              <w:t>п</w:t>
            </w:r>
          </w:p>
        </w:tc>
        <w:tc>
          <w:tcPr>
            <w:tcW w:w="3758" w:type="dxa"/>
            <w:shd w:val="clear" w:color="auto" w:fill="D9D9D9"/>
            <w:vAlign w:val="center"/>
            <w:hideMark/>
          </w:tcPr>
          <w:p w:rsidR="00D72E18" w:rsidRPr="00D72E18" w:rsidRDefault="00D72E18" w:rsidP="008F5DB0">
            <w:pPr>
              <w:rPr>
                <w:rFonts w:ascii="Arial monospaced for SAP" w:hAnsi="Arial monospaced for SAP"/>
                <w:b/>
                <w:bCs/>
              </w:rPr>
            </w:pPr>
            <w:r w:rsidRPr="00D72E18">
              <w:rPr>
                <w:rFonts w:ascii="Calibri" w:hAnsi="Calibri" w:cs="Calibri"/>
                <w:b/>
                <w:bCs/>
                <w:szCs w:val="22"/>
              </w:rPr>
              <w:t>Требование</w:t>
            </w:r>
            <w:r w:rsidRPr="00D72E18">
              <w:rPr>
                <w:rFonts w:ascii="Arial monospaced for SAP" w:hAnsi="Arial monospaced for SAP"/>
                <w:b/>
                <w:bCs/>
                <w:szCs w:val="22"/>
              </w:rPr>
              <w:t xml:space="preserve"> </w:t>
            </w:r>
            <w:r w:rsidRPr="00D72E18">
              <w:rPr>
                <w:rFonts w:ascii="Arial monospaced for SAP" w:hAnsi="Arial monospaced for SAP"/>
                <w:b/>
                <w:bCs/>
                <w:szCs w:val="22"/>
              </w:rPr>
              <w:br/>
              <w:t>(</w:t>
            </w:r>
            <w:r w:rsidRPr="00D72E18">
              <w:rPr>
                <w:rFonts w:ascii="Calibri" w:hAnsi="Calibri" w:cs="Calibri"/>
                <w:b/>
                <w:bCs/>
                <w:szCs w:val="22"/>
              </w:rPr>
              <w:t>параметр</w:t>
            </w:r>
            <w:r w:rsidRPr="00D72E18">
              <w:rPr>
                <w:rFonts w:ascii="Arial monospaced for SAP" w:hAnsi="Arial monospaced for SAP"/>
                <w:b/>
                <w:bCs/>
                <w:szCs w:val="22"/>
              </w:rPr>
              <w:t xml:space="preserve"> </w:t>
            </w:r>
            <w:r w:rsidRPr="00D72E18">
              <w:rPr>
                <w:rFonts w:ascii="Calibri" w:hAnsi="Calibri" w:cs="Calibri"/>
                <w:b/>
                <w:bCs/>
                <w:szCs w:val="22"/>
              </w:rPr>
              <w:t>оценки</w:t>
            </w:r>
            <w:r w:rsidRPr="00D72E18">
              <w:rPr>
                <w:rFonts w:ascii="Arial monospaced for SAP" w:hAnsi="Arial monospaced for SAP"/>
                <w:b/>
                <w:bCs/>
                <w:szCs w:val="22"/>
              </w:rPr>
              <w:t>)</w:t>
            </w:r>
          </w:p>
        </w:tc>
        <w:tc>
          <w:tcPr>
            <w:tcW w:w="2621" w:type="dxa"/>
            <w:shd w:val="clear" w:color="auto" w:fill="D9D9D9"/>
            <w:vAlign w:val="center"/>
            <w:hideMark/>
          </w:tcPr>
          <w:p w:rsidR="00D72E18" w:rsidRPr="00D72E18" w:rsidRDefault="00D72E18" w:rsidP="008F5DB0">
            <w:pPr>
              <w:rPr>
                <w:rFonts w:ascii="Arial monospaced for SAP" w:hAnsi="Arial monospaced for SAP"/>
                <w:b/>
                <w:bCs/>
              </w:rPr>
            </w:pPr>
            <w:r w:rsidRPr="00D72E18">
              <w:rPr>
                <w:rFonts w:ascii="Calibri" w:hAnsi="Calibri" w:cs="Calibri"/>
                <w:b/>
                <w:bCs/>
                <w:szCs w:val="22"/>
              </w:rPr>
              <w:t>Документы</w:t>
            </w:r>
            <w:r w:rsidRPr="00D72E18">
              <w:rPr>
                <w:rFonts w:ascii="Arial monospaced for SAP" w:hAnsi="Arial monospaced for SAP"/>
                <w:b/>
                <w:bCs/>
                <w:szCs w:val="22"/>
              </w:rPr>
              <w:t xml:space="preserve">, </w:t>
            </w:r>
            <w:r w:rsidRPr="00D72E18">
              <w:rPr>
                <w:rFonts w:ascii="Calibri" w:hAnsi="Calibri" w:cs="Calibri"/>
                <w:b/>
                <w:bCs/>
                <w:szCs w:val="22"/>
              </w:rPr>
              <w:t>подтверждающие</w:t>
            </w:r>
            <w:r w:rsidRPr="00D72E18">
              <w:rPr>
                <w:rFonts w:ascii="Arial monospaced for SAP" w:hAnsi="Arial monospaced for SAP"/>
                <w:b/>
                <w:bCs/>
                <w:szCs w:val="22"/>
              </w:rPr>
              <w:t xml:space="preserve"> </w:t>
            </w:r>
            <w:r w:rsidRPr="00D72E18">
              <w:rPr>
                <w:rFonts w:ascii="Calibri" w:hAnsi="Calibri" w:cs="Calibri"/>
                <w:b/>
                <w:bCs/>
                <w:szCs w:val="22"/>
              </w:rPr>
              <w:t>соответствия</w:t>
            </w:r>
            <w:r w:rsidRPr="00D72E18">
              <w:rPr>
                <w:rFonts w:ascii="Arial monospaced for SAP" w:hAnsi="Arial monospaced for SAP"/>
                <w:b/>
                <w:bCs/>
                <w:szCs w:val="22"/>
              </w:rPr>
              <w:t xml:space="preserve"> </w:t>
            </w:r>
            <w:r w:rsidRPr="00D72E18">
              <w:rPr>
                <w:rFonts w:ascii="Calibri" w:hAnsi="Calibri" w:cs="Calibri"/>
                <w:b/>
                <w:bCs/>
                <w:szCs w:val="22"/>
              </w:rPr>
              <w:t>требованию</w:t>
            </w:r>
          </w:p>
        </w:tc>
        <w:tc>
          <w:tcPr>
            <w:tcW w:w="1559" w:type="dxa"/>
            <w:shd w:val="clear" w:color="auto" w:fill="D9D9D9"/>
            <w:vAlign w:val="center"/>
            <w:hideMark/>
          </w:tcPr>
          <w:p w:rsidR="00D72E18" w:rsidRPr="00D72E18" w:rsidRDefault="00D72E18" w:rsidP="008F5DB0">
            <w:pPr>
              <w:rPr>
                <w:rFonts w:ascii="Arial monospaced for SAP" w:hAnsi="Arial monospaced for SAP"/>
                <w:b/>
                <w:bCs/>
              </w:rPr>
            </w:pPr>
            <w:r w:rsidRPr="00D72E18">
              <w:rPr>
                <w:rFonts w:ascii="Calibri" w:hAnsi="Calibri" w:cs="Calibri"/>
                <w:b/>
                <w:bCs/>
                <w:szCs w:val="22"/>
              </w:rPr>
              <w:t>Единица</w:t>
            </w:r>
            <w:r w:rsidRPr="00D72E18">
              <w:rPr>
                <w:rFonts w:ascii="Arial monospaced for SAP" w:hAnsi="Arial monospaced for SAP"/>
                <w:b/>
                <w:bCs/>
                <w:szCs w:val="22"/>
              </w:rPr>
              <w:t xml:space="preserve"> </w:t>
            </w:r>
            <w:r w:rsidRPr="00D72E18">
              <w:rPr>
                <w:rFonts w:ascii="Calibri" w:hAnsi="Calibri" w:cs="Calibri"/>
                <w:b/>
                <w:bCs/>
                <w:szCs w:val="22"/>
              </w:rPr>
              <w:t>измерения</w:t>
            </w:r>
          </w:p>
        </w:tc>
        <w:tc>
          <w:tcPr>
            <w:tcW w:w="1559" w:type="dxa"/>
            <w:shd w:val="clear" w:color="auto" w:fill="D9D9D9"/>
            <w:vAlign w:val="center"/>
            <w:hideMark/>
          </w:tcPr>
          <w:p w:rsidR="00D72E18" w:rsidRPr="00D72E18" w:rsidRDefault="00D72E18" w:rsidP="008F5DB0">
            <w:pPr>
              <w:rPr>
                <w:rFonts w:ascii="Arial monospaced for SAP" w:hAnsi="Arial monospaced for SAP"/>
                <w:b/>
                <w:bCs/>
                <w:u w:val="single"/>
              </w:rPr>
            </w:pPr>
            <w:r w:rsidRPr="00D72E18">
              <w:rPr>
                <w:rFonts w:ascii="Calibri" w:hAnsi="Calibri" w:cs="Calibri"/>
                <w:b/>
                <w:bCs/>
                <w:szCs w:val="22"/>
              </w:rPr>
              <w:t>Условия</w:t>
            </w:r>
            <w:r w:rsidRPr="00D72E18">
              <w:rPr>
                <w:rFonts w:ascii="Arial monospaced for SAP" w:hAnsi="Arial monospaced for SAP"/>
                <w:b/>
                <w:bCs/>
                <w:szCs w:val="22"/>
              </w:rPr>
              <w:t xml:space="preserve"> </w:t>
            </w:r>
            <w:r w:rsidRPr="00D72E18">
              <w:rPr>
                <w:rFonts w:ascii="Calibri" w:hAnsi="Calibri" w:cs="Calibri"/>
                <w:b/>
                <w:bCs/>
                <w:szCs w:val="22"/>
              </w:rPr>
              <w:t>соответствия</w:t>
            </w:r>
          </w:p>
        </w:tc>
      </w:tr>
      <w:tr w:rsidR="00D72E18" w:rsidRPr="002E571A" w:rsidTr="00D72E18">
        <w:trPr>
          <w:trHeight w:val="163"/>
          <w:tblHeader/>
        </w:trPr>
        <w:tc>
          <w:tcPr>
            <w:tcW w:w="724" w:type="dxa"/>
            <w:shd w:val="clear" w:color="auto" w:fill="D9D9D9"/>
            <w:noWrap/>
            <w:vAlign w:val="center"/>
          </w:tcPr>
          <w:p w:rsidR="00D72E18" w:rsidRPr="00D72E18" w:rsidRDefault="00D72E18" w:rsidP="008F5DB0">
            <w:pPr>
              <w:rPr>
                <w:rFonts w:ascii="Arial monospaced for SAP" w:hAnsi="Arial monospaced for SAP"/>
                <w:b/>
              </w:rPr>
            </w:pPr>
            <w:r w:rsidRPr="00D72E18">
              <w:rPr>
                <w:rFonts w:ascii="Arial monospaced for SAP" w:hAnsi="Arial monospaced for SAP"/>
                <w:b/>
                <w:szCs w:val="22"/>
              </w:rPr>
              <w:t>1</w:t>
            </w:r>
          </w:p>
        </w:tc>
        <w:tc>
          <w:tcPr>
            <w:tcW w:w="3758" w:type="dxa"/>
            <w:shd w:val="clear" w:color="auto" w:fill="D9D9D9"/>
            <w:vAlign w:val="center"/>
          </w:tcPr>
          <w:p w:rsidR="00D72E18" w:rsidRPr="00D72E18" w:rsidRDefault="00D72E18" w:rsidP="008F5DB0">
            <w:pPr>
              <w:rPr>
                <w:rFonts w:ascii="Arial monospaced for SAP" w:hAnsi="Arial monospaced for SAP"/>
                <w:b/>
              </w:rPr>
            </w:pPr>
            <w:r w:rsidRPr="00D72E18">
              <w:rPr>
                <w:rFonts w:ascii="Arial monospaced for SAP" w:hAnsi="Arial monospaced for SAP"/>
                <w:b/>
                <w:szCs w:val="22"/>
              </w:rPr>
              <w:t>2</w:t>
            </w:r>
          </w:p>
        </w:tc>
        <w:tc>
          <w:tcPr>
            <w:tcW w:w="2621" w:type="dxa"/>
            <w:shd w:val="clear" w:color="auto" w:fill="D9D9D9"/>
            <w:vAlign w:val="center"/>
          </w:tcPr>
          <w:p w:rsidR="00D72E18" w:rsidRPr="00D72E18" w:rsidRDefault="00D72E18" w:rsidP="008F5DB0">
            <w:pPr>
              <w:rPr>
                <w:rFonts w:ascii="Arial monospaced for SAP" w:hAnsi="Arial monospaced for SAP"/>
                <w:b/>
              </w:rPr>
            </w:pPr>
            <w:r w:rsidRPr="00D72E18">
              <w:rPr>
                <w:rFonts w:ascii="Arial monospaced for SAP" w:hAnsi="Arial monospaced for SAP"/>
                <w:b/>
                <w:szCs w:val="22"/>
              </w:rPr>
              <w:t>3</w:t>
            </w:r>
          </w:p>
        </w:tc>
        <w:tc>
          <w:tcPr>
            <w:tcW w:w="1559" w:type="dxa"/>
            <w:shd w:val="clear" w:color="auto" w:fill="D9D9D9"/>
            <w:vAlign w:val="center"/>
          </w:tcPr>
          <w:p w:rsidR="00D72E18" w:rsidRPr="00D72E18" w:rsidRDefault="00D72E18" w:rsidP="008F5DB0">
            <w:pPr>
              <w:rPr>
                <w:rFonts w:ascii="Arial monospaced for SAP" w:hAnsi="Arial monospaced for SAP"/>
                <w:b/>
              </w:rPr>
            </w:pPr>
            <w:r w:rsidRPr="00D72E18">
              <w:rPr>
                <w:rFonts w:ascii="Arial monospaced for SAP" w:hAnsi="Arial monospaced for SAP"/>
                <w:b/>
                <w:szCs w:val="22"/>
              </w:rPr>
              <w:t>4</w:t>
            </w:r>
          </w:p>
        </w:tc>
        <w:tc>
          <w:tcPr>
            <w:tcW w:w="1559" w:type="dxa"/>
            <w:shd w:val="clear" w:color="auto" w:fill="D9D9D9"/>
            <w:vAlign w:val="center"/>
          </w:tcPr>
          <w:p w:rsidR="00D72E18" w:rsidRPr="00D72E18" w:rsidRDefault="00D72E18" w:rsidP="008F5DB0">
            <w:pPr>
              <w:rPr>
                <w:rFonts w:ascii="Arial monospaced for SAP" w:hAnsi="Arial monospaced for SAP"/>
                <w:b/>
              </w:rPr>
            </w:pPr>
            <w:r w:rsidRPr="00D72E18">
              <w:rPr>
                <w:rFonts w:ascii="Arial monospaced for SAP" w:hAnsi="Arial monospaced for SAP"/>
                <w:b/>
                <w:szCs w:val="22"/>
              </w:rPr>
              <w:t>5</w:t>
            </w:r>
          </w:p>
        </w:tc>
      </w:tr>
      <w:tr w:rsidR="00D72E18" w:rsidTr="00D72E18">
        <w:trPr>
          <w:trHeight w:val="2498"/>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1</w:t>
            </w:r>
          </w:p>
        </w:tc>
        <w:tc>
          <w:tcPr>
            <w:tcW w:w="3758" w:type="dxa"/>
            <w:shd w:val="clear" w:color="auto" w:fill="auto"/>
            <w:vAlign w:val="center"/>
          </w:tcPr>
          <w:p w:rsidR="00D72E18" w:rsidRPr="00D72E18" w:rsidRDefault="00D72E18" w:rsidP="000E4279">
            <w:pPr>
              <w:autoSpaceDE w:val="0"/>
              <w:jc w:val="both"/>
              <w:rPr>
                <w:rFonts w:ascii="Arial monospaced for SAP" w:hAnsi="Arial monospaced for SAP"/>
              </w:rPr>
            </w:pPr>
            <w:r w:rsidRPr="00D72E18">
              <w:rPr>
                <w:rFonts w:ascii="Calibri" w:hAnsi="Calibri" w:cs="Calibri"/>
                <w:szCs w:val="22"/>
              </w:rPr>
              <w:t>Среднегодовой</w:t>
            </w:r>
            <w:r w:rsidRPr="00D72E18">
              <w:rPr>
                <w:rFonts w:ascii="Arial monospaced for SAP" w:hAnsi="Arial monospaced for SAP"/>
                <w:szCs w:val="22"/>
              </w:rPr>
              <w:t xml:space="preserve"> </w:t>
            </w:r>
            <w:r w:rsidRPr="00D72E18">
              <w:rPr>
                <w:rFonts w:ascii="Calibri" w:hAnsi="Calibri" w:cs="Calibri"/>
                <w:szCs w:val="22"/>
              </w:rPr>
              <w:t>объем</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монтажу</w:t>
            </w:r>
            <w:r w:rsidRPr="00D72E18">
              <w:rPr>
                <w:rFonts w:ascii="Arial monospaced for SAP" w:hAnsi="Arial monospaced for SAP"/>
                <w:szCs w:val="22"/>
              </w:rPr>
              <w:t xml:space="preserve">, </w:t>
            </w:r>
            <w:r w:rsidRPr="00D72E18">
              <w:rPr>
                <w:rFonts w:ascii="Calibri" w:hAnsi="Calibri" w:cs="Calibri"/>
                <w:szCs w:val="22"/>
              </w:rPr>
              <w:t>ремонту</w:t>
            </w:r>
            <w:r w:rsidRPr="00D72E18">
              <w:rPr>
                <w:rFonts w:ascii="Arial monospaced for SAP" w:hAnsi="Arial monospaced for SAP"/>
                <w:szCs w:val="22"/>
              </w:rPr>
              <w:t xml:space="preserve"> </w:t>
            </w:r>
            <w:r w:rsidRPr="00D72E18">
              <w:rPr>
                <w:rFonts w:ascii="Calibri" w:hAnsi="Calibri" w:cs="Calibri"/>
                <w:szCs w:val="22"/>
              </w:rPr>
              <w:t>теплоизоляции</w:t>
            </w:r>
            <w:r w:rsidRPr="00D72E18">
              <w:rPr>
                <w:rFonts w:ascii="Arial monospaced for SAP" w:hAnsi="Arial monospaced for SAP"/>
                <w:szCs w:val="22"/>
              </w:rPr>
              <w:t xml:space="preserve"> </w:t>
            </w:r>
            <w:r w:rsidRPr="00D72E18">
              <w:rPr>
                <w:rFonts w:ascii="Calibri" w:hAnsi="Calibri" w:cs="Calibri"/>
                <w:szCs w:val="22"/>
              </w:rPr>
              <w:t>трубопроводов</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оборудования</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опасных</w:t>
            </w:r>
            <w:r w:rsidRPr="00D72E18">
              <w:rPr>
                <w:rFonts w:ascii="Arial monospaced for SAP" w:hAnsi="Arial monospaced for SAP"/>
                <w:szCs w:val="22"/>
              </w:rPr>
              <w:t xml:space="preserve"> </w:t>
            </w:r>
            <w:r w:rsidRPr="00D72E18">
              <w:rPr>
                <w:rFonts w:ascii="Calibri" w:hAnsi="Calibri" w:cs="Calibri"/>
                <w:szCs w:val="22"/>
              </w:rPr>
              <w:t>производственных</w:t>
            </w:r>
            <w:r w:rsidRPr="00D72E18">
              <w:rPr>
                <w:rFonts w:ascii="Arial monospaced for SAP" w:hAnsi="Arial monospaced for SAP"/>
                <w:szCs w:val="22"/>
              </w:rPr>
              <w:t xml:space="preserve"> </w:t>
            </w:r>
            <w:r w:rsidRPr="00D72E18">
              <w:rPr>
                <w:rFonts w:ascii="Calibri" w:hAnsi="Calibri" w:cs="Calibri"/>
                <w:szCs w:val="22"/>
              </w:rPr>
              <w:t>объектах</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том</w:t>
            </w:r>
            <w:r w:rsidRPr="00D72E18">
              <w:rPr>
                <w:rFonts w:ascii="Arial monospaced for SAP" w:hAnsi="Arial monospaced for SAP"/>
                <w:szCs w:val="22"/>
              </w:rPr>
              <w:t xml:space="preserve"> </w:t>
            </w:r>
            <w:r w:rsidRPr="00D72E18">
              <w:rPr>
                <w:rFonts w:ascii="Calibri" w:hAnsi="Calibri" w:cs="Calibri"/>
                <w:szCs w:val="22"/>
              </w:rPr>
              <w:t>числе</w:t>
            </w:r>
            <w:r w:rsidRPr="00D72E18">
              <w:rPr>
                <w:rFonts w:ascii="Arial monospaced for SAP" w:hAnsi="Arial monospaced for SAP"/>
                <w:szCs w:val="22"/>
              </w:rPr>
              <w:t xml:space="preserve">, </w:t>
            </w:r>
            <w:r w:rsidRPr="00D72E18">
              <w:rPr>
                <w:rFonts w:ascii="Calibri" w:hAnsi="Calibri" w:cs="Calibri"/>
                <w:szCs w:val="22"/>
              </w:rPr>
              <w:t>но</w:t>
            </w:r>
            <w:r w:rsidRPr="00D72E18">
              <w:rPr>
                <w:rFonts w:ascii="Arial monospaced for SAP" w:hAnsi="Arial monospaced for SAP"/>
                <w:szCs w:val="22"/>
              </w:rPr>
              <w:t xml:space="preserve"> </w:t>
            </w:r>
            <w:r w:rsidRPr="00D72E18">
              <w:rPr>
                <w:rFonts w:ascii="Calibri" w:hAnsi="Calibri" w:cs="Calibri"/>
                <w:szCs w:val="22"/>
              </w:rPr>
              <w:t>не</w:t>
            </w:r>
            <w:r w:rsidRPr="00D72E18">
              <w:rPr>
                <w:rFonts w:ascii="Arial monospaced for SAP" w:hAnsi="Arial monospaced for SAP"/>
                <w:szCs w:val="22"/>
              </w:rPr>
              <w:t xml:space="preserve"> </w:t>
            </w:r>
            <w:r w:rsidRPr="00D72E18">
              <w:rPr>
                <w:rFonts w:ascii="Calibri" w:hAnsi="Calibri" w:cs="Calibri"/>
                <w:szCs w:val="22"/>
              </w:rPr>
              <w:t>ограничиваясь</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ОАО</w:t>
            </w:r>
            <w:r w:rsidRPr="00D72E18">
              <w:rPr>
                <w:rFonts w:ascii="Arial monospaced for SAP" w:hAnsi="Arial monospaced for SAP"/>
                <w:szCs w:val="22"/>
              </w:rPr>
              <w:t xml:space="preserve"> </w:t>
            </w:r>
            <w:r w:rsidRPr="00D72E18">
              <w:rPr>
                <w:rFonts w:ascii="Arial monospaced for SAP" w:hAnsi="Arial monospaced for SAP" w:cs="Arial monospaced for SAP"/>
                <w:szCs w:val="22"/>
              </w:rPr>
              <w:t>«</w:t>
            </w:r>
            <w:r w:rsidRPr="00D72E18">
              <w:rPr>
                <w:rFonts w:ascii="Calibri" w:hAnsi="Calibri" w:cs="Calibri"/>
                <w:szCs w:val="22"/>
              </w:rPr>
              <w:t>Славнефть</w:t>
            </w:r>
            <w:r w:rsidRPr="00D72E18">
              <w:rPr>
                <w:rFonts w:ascii="Arial monospaced for SAP" w:hAnsi="Arial monospaced for SAP"/>
                <w:szCs w:val="22"/>
              </w:rPr>
              <w:t>-</w:t>
            </w:r>
            <w:r w:rsidRPr="00D72E18">
              <w:rPr>
                <w:rFonts w:ascii="Calibri" w:hAnsi="Calibri" w:cs="Calibri"/>
                <w:szCs w:val="22"/>
              </w:rPr>
              <w:t>ЯНОС</w:t>
            </w:r>
            <w:r w:rsidRPr="00D72E18">
              <w:rPr>
                <w:rFonts w:ascii="Arial monospaced for SAP" w:hAnsi="Arial monospaced for SAP" w:cs="Arial monospaced for SAP"/>
                <w:szCs w:val="22"/>
              </w:rPr>
              <w:t>»</w:t>
            </w:r>
            <w:r w:rsidRPr="00D72E18">
              <w:rPr>
                <w:rFonts w:ascii="Arial monospaced for SAP" w:hAnsi="Arial monospaced for SAP"/>
                <w:szCs w:val="22"/>
              </w:rPr>
              <w:t xml:space="preserve">, </w:t>
            </w:r>
            <w:r w:rsidRPr="00D72E18">
              <w:rPr>
                <w:rFonts w:ascii="Calibri" w:hAnsi="Calibri" w:cs="Calibri"/>
                <w:szCs w:val="22"/>
              </w:rPr>
              <w:t>ОАО</w:t>
            </w:r>
            <w:r w:rsidRPr="00D72E18">
              <w:rPr>
                <w:rFonts w:ascii="Arial monospaced for SAP" w:hAnsi="Arial monospaced for SAP"/>
                <w:szCs w:val="22"/>
              </w:rPr>
              <w:t xml:space="preserve"> </w:t>
            </w:r>
            <w:r w:rsidRPr="00D72E18">
              <w:rPr>
                <w:rFonts w:ascii="Arial monospaced for SAP" w:hAnsi="Arial monospaced for SAP" w:cs="Arial monospaced for SAP"/>
                <w:szCs w:val="22"/>
              </w:rPr>
              <w:t>«</w:t>
            </w:r>
            <w:r w:rsidRPr="00D72E18">
              <w:rPr>
                <w:rFonts w:ascii="Calibri" w:hAnsi="Calibri" w:cs="Calibri"/>
                <w:szCs w:val="22"/>
              </w:rPr>
              <w:t>Газпром</w:t>
            </w:r>
            <w:r w:rsidRPr="00D72E18">
              <w:rPr>
                <w:rFonts w:ascii="Arial monospaced for SAP" w:hAnsi="Arial monospaced for SAP"/>
                <w:szCs w:val="22"/>
              </w:rPr>
              <w:t xml:space="preserve"> </w:t>
            </w:r>
            <w:r w:rsidRPr="00D72E18">
              <w:rPr>
                <w:rFonts w:ascii="Calibri" w:hAnsi="Calibri" w:cs="Calibri"/>
                <w:szCs w:val="22"/>
              </w:rPr>
              <w:t>нефть</w:t>
            </w:r>
            <w:r w:rsidRPr="00D72E18">
              <w:rPr>
                <w:rFonts w:ascii="Arial monospaced for SAP" w:hAnsi="Arial monospaced for SAP" w:cs="Arial monospaced for SAP"/>
                <w:szCs w:val="22"/>
              </w:rPr>
              <w:t>»</w:t>
            </w:r>
            <w:r w:rsidRPr="00D72E18">
              <w:rPr>
                <w:rFonts w:ascii="Arial monospaced for SAP" w:hAnsi="Arial monospaced for SAP"/>
                <w:szCs w:val="22"/>
              </w:rPr>
              <w:t xml:space="preserve">, </w:t>
            </w:r>
            <w:r w:rsidRPr="00D72E18">
              <w:rPr>
                <w:rFonts w:ascii="Calibri" w:hAnsi="Calibri" w:cs="Calibri"/>
                <w:szCs w:val="22"/>
              </w:rPr>
              <w:t>ОАО</w:t>
            </w:r>
            <w:r w:rsidRPr="00D72E18">
              <w:rPr>
                <w:rFonts w:ascii="Arial monospaced for SAP" w:hAnsi="Arial monospaced for SAP"/>
                <w:szCs w:val="22"/>
              </w:rPr>
              <w:t xml:space="preserve"> </w:t>
            </w:r>
            <w:r w:rsidRPr="00D72E18">
              <w:rPr>
                <w:rFonts w:ascii="Arial monospaced for SAP" w:hAnsi="Arial monospaced for SAP" w:cs="Arial monospaced for SAP"/>
                <w:szCs w:val="22"/>
              </w:rPr>
              <w:t>«</w:t>
            </w:r>
            <w:r w:rsidRPr="00D72E18">
              <w:rPr>
                <w:rFonts w:ascii="Calibri" w:hAnsi="Calibri" w:cs="Calibri"/>
                <w:szCs w:val="22"/>
              </w:rPr>
              <w:t>НК</w:t>
            </w:r>
            <w:r w:rsidRPr="00D72E18">
              <w:rPr>
                <w:rFonts w:ascii="Arial monospaced for SAP" w:hAnsi="Arial monospaced for SAP"/>
                <w:szCs w:val="22"/>
              </w:rPr>
              <w:t xml:space="preserve"> </w:t>
            </w:r>
            <w:r w:rsidRPr="00D72E18">
              <w:rPr>
                <w:rFonts w:ascii="Arial monospaced for SAP" w:hAnsi="Arial monospaced for SAP" w:cs="Arial monospaced for SAP"/>
                <w:szCs w:val="22"/>
              </w:rPr>
              <w:t>«</w:t>
            </w:r>
            <w:r w:rsidRPr="00D72E18">
              <w:rPr>
                <w:rFonts w:ascii="Calibri" w:hAnsi="Calibri" w:cs="Calibri"/>
                <w:szCs w:val="22"/>
              </w:rPr>
              <w:t>Роснефть</w:t>
            </w:r>
            <w:r w:rsidR="000E4279">
              <w:rPr>
                <w:rFonts w:ascii="Calibri" w:hAnsi="Calibri" w:cs="Calibri"/>
                <w:szCs w:val="22"/>
              </w:rPr>
              <w:t>.</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shd w:val="clear" w:color="auto" w:fill="FFFF00"/>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об</w:t>
            </w:r>
            <w:r w:rsidRPr="00555C61">
              <w:rPr>
                <w:rFonts w:ascii="Arial monospaced for SAP" w:hAnsi="Arial monospaced for SAP"/>
                <w:szCs w:val="22"/>
              </w:rPr>
              <w:t xml:space="preserve"> </w:t>
            </w:r>
            <w:r w:rsidRPr="00555C61">
              <w:rPr>
                <w:rFonts w:ascii="Calibri" w:hAnsi="Calibri" w:cs="Calibri"/>
                <w:szCs w:val="22"/>
              </w:rPr>
              <w:t>опыте</w:t>
            </w:r>
            <w:r w:rsidRPr="00555C61">
              <w:rPr>
                <w:rFonts w:ascii="Arial monospaced for SAP" w:hAnsi="Arial monospaced for SAP"/>
                <w:szCs w:val="22"/>
              </w:rPr>
              <w:t xml:space="preserve"> </w:t>
            </w:r>
            <w:r w:rsidRPr="00555C61">
              <w:rPr>
                <w:rFonts w:ascii="Calibri" w:hAnsi="Calibri" w:cs="Calibri"/>
                <w:szCs w:val="22"/>
              </w:rPr>
              <w:t>работы</w:t>
            </w:r>
            <w:r w:rsidRPr="00555C61">
              <w:rPr>
                <w:rFonts w:ascii="Arial monospaced for SAP" w:hAnsi="Arial monospaced for SAP"/>
                <w:szCs w:val="22"/>
              </w:rPr>
              <w:t xml:space="preserve"> </w:t>
            </w:r>
            <w:r w:rsidRPr="00555C61">
              <w:rPr>
                <w:rFonts w:ascii="Calibri" w:hAnsi="Calibri" w:cs="Calibri"/>
                <w:szCs w:val="22"/>
              </w:rPr>
              <w:t>за</w:t>
            </w:r>
            <w:r w:rsidRPr="00555C61">
              <w:rPr>
                <w:rFonts w:ascii="Arial monospaced for SAP" w:hAnsi="Arial monospaced for SAP"/>
                <w:szCs w:val="22"/>
              </w:rPr>
              <w:t xml:space="preserve"> 2015-2017 </w:t>
            </w:r>
            <w:proofErr w:type="spellStart"/>
            <w:r w:rsidRPr="00555C61">
              <w:rPr>
                <w:rFonts w:ascii="Calibri" w:hAnsi="Calibri" w:cs="Calibri"/>
                <w:szCs w:val="22"/>
              </w:rPr>
              <w:t>г</w:t>
            </w:r>
            <w:r w:rsidRPr="00555C61">
              <w:rPr>
                <w:rFonts w:ascii="Arial monospaced for SAP" w:hAnsi="Arial monospaced for SAP"/>
                <w:szCs w:val="22"/>
              </w:rPr>
              <w:t>.</w:t>
            </w:r>
            <w:r w:rsidRPr="00555C61">
              <w:rPr>
                <w:rFonts w:ascii="Calibri" w:hAnsi="Calibri" w:cs="Calibri"/>
                <w:szCs w:val="22"/>
              </w:rPr>
              <w:t>г</w:t>
            </w:r>
            <w:proofErr w:type="spellEnd"/>
            <w:r w:rsidRPr="00555C61">
              <w:rPr>
                <w:rFonts w:ascii="Arial monospaced for SAP" w:hAnsi="Arial monospaced for SAP"/>
                <w:szCs w:val="22"/>
              </w:rPr>
              <w:t xml:space="preserve">. </w:t>
            </w:r>
            <w:r w:rsidRPr="00555C61">
              <w:rPr>
                <w:rFonts w:ascii="Calibri" w:hAnsi="Calibri" w:cs="Calibri"/>
                <w:szCs w:val="22"/>
              </w:rPr>
              <w:t>за</w:t>
            </w:r>
            <w:r w:rsidRPr="00555C61">
              <w:rPr>
                <w:rFonts w:ascii="Arial monospaced for SAP" w:hAnsi="Arial monospaced for SAP"/>
                <w:szCs w:val="22"/>
              </w:rPr>
              <w:t xml:space="preserve"> </w:t>
            </w:r>
            <w:r w:rsidRPr="00555C61">
              <w:rPr>
                <w:rFonts w:ascii="Calibri" w:hAnsi="Calibri" w:cs="Calibri"/>
                <w:szCs w:val="22"/>
              </w:rPr>
              <w:t>подписью</w:t>
            </w:r>
            <w:r w:rsidRPr="00555C61">
              <w:rPr>
                <w:rFonts w:ascii="Arial monospaced for SAP" w:hAnsi="Arial monospaced for SAP"/>
                <w:szCs w:val="22"/>
              </w:rPr>
              <w:t xml:space="preserve"> </w:t>
            </w:r>
            <w:r w:rsidRPr="00555C61">
              <w:rPr>
                <w:rFonts w:ascii="Calibri" w:hAnsi="Calibri" w:cs="Calibri"/>
                <w:szCs w:val="22"/>
              </w:rPr>
              <w:t>руководителя</w:t>
            </w:r>
            <w:r w:rsidRPr="00555C61">
              <w:rPr>
                <w:rFonts w:ascii="Arial monospaced for SAP" w:hAnsi="Arial monospaced for SAP"/>
                <w:szCs w:val="22"/>
              </w:rPr>
              <w:t xml:space="preserve"> </w:t>
            </w:r>
            <w:r w:rsidRPr="00555C61">
              <w:rPr>
                <w:rFonts w:ascii="Calibri" w:hAnsi="Calibri" w:cs="Calibri"/>
                <w:szCs w:val="22"/>
              </w:rPr>
              <w:t>организации</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7), </w:t>
            </w:r>
            <w:proofErr w:type="spellStart"/>
            <w:r w:rsidRPr="00555C61">
              <w:rPr>
                <w:rFonts w:ascii="Calibri" w:hAnsi="Calibri" w:cs="Calibri"/>
                <w:szCs w:val="22"/>
              </w:rPr>
              <w:t>референц</w:t>
            </w:r>
            <w:proofErr w:type="spellEnd"/>
            <w:r w:rsidRPr="00555C61">
              <w:rPr>
                <w:rFonts w:ascii="Arial monospaced for SAP" w:hAnsi="Arial monospaced for SAP"/>
                <w:szCs w:val="22"/>
              </w:rPr>
              <w:t>-</w:t>
            </w:r>
            <w:r w:rsidRPr="00555C61">
              <w:rPr>
                <w:rFonts w:ascii="Calibri" w:hAnsi="Calibri" w:cs="Calibri"/>
                <w:szCs w:val="22"/>
              </w:rPr>
              <w:t>лист</w:t>
            </w:r>
          </w:p>
        </w:tc>
        <w:tc>
          <w:tcPr>
            <w:tcW w:w="1559" w:type="dxa"/>
            <w:shd w:val="clear" w:color="000000" w:fill="FFFFFF"/>
            <w:vAlign w:val="center"/>
          </w:tcPr>
          <w:p w:rsidR="00D72E18" w:rsidRPr="00D72E18" w:rsidRDefault="00D72E18" w:rsidP="008F5DB0">
            <w:pPr>
              <w:autoSpaceDE w:val="0"/>
              <w:ind w:left="34"/>
              <w:jc w:val="both"/>
              <w:rPr>
                <w:rFonts w:ascii="Arial monospaced for SAP" w:hAnsi="Arial monospaced for SAP"/>
              </w:rPr>
            </w:pPr>
            <w:r>
              <w:rPr>
                <w:rFonts w:ascii="Calibri" w:hAnsi="Calibri" w:cs="Calibri"/>
                <w:szCs w:val="22"/>
              </w:rPr>
              <w:t>р</w:t>
            </w:r>
            <w:r w:rsidRPr="00D72E18">
              <w:rPr>
                <w:rFonts w:ascii="Calibri" w:hAnsi="Calibri" w:cs="Calibri"/>
                <w:szCs w:val="22"/>
              </w:rPr>
              <w:t>убль</w:t>
            </w:r>
            <w:r w:rsidRPr="00D72E18">
              <w:rPr>
                <w:rFonts w:ascii="Arial monospaced for SAP" w:hAnsi="Arial monospaced for SAP"/>
                <w:szCs w:val="22"/>
              </w:rPr>
              <w:t>,</w:t>
            </w:r>
            <w:r w:rsidRPr="00D72E18">
              <w:rPr>
                <w:rFonts w:ascii="Calibri" w:hAnsi="Calibri" w:cs="Calibri"/>
                <w:szCs w:val="22"/>
              </w:rPr>
              <w:t xml:space="preserve"> без</w:t>
            </w:r>
            <w:r w:rsidRPr="00D72E18">
              <w:rPr>
                <w:rFonts w:ascii="Arial monospaced for SAP" w:hAnsi="Arial monospaced for SAP"/>
                <w:szCs w:val="22"/>
              </w:rPr>
              <w:t xml:space="preserve"> </w:t>
            </w:r>
            <w:r w:rsidRPr="00D72E18">
              <w:rPr>
                <w:rFonts w:ascii="Calibri" w:hAnsi="Calibri" w:cs="Calibri"/>
                <w:szCs w:val="22"/>
              </w:rPr>
              <w:t>НДС</w:t>
            </w:r>
          </w:p>
        </w:tc>
        <w:tc>
          <w:tcPr>
            <w:tcW w:w="1559"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Arial monospaced for SAP" w:hAnsi="Arial monospaced for SAP"/>
                <w:szCs w:val="22"/>
              </w:rPr>
              <w:t xml:space="preserve">70 000 000 </w:t>
            </w:r>
          </w:p>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Tr="00D72E18">
        <w:trPr>
          <w:trHeight w:val="163"/>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2</w:t>
            </w:r>
          </w:p>
        </w:tc>
        <w:tc>
          <w:tcPr>
            <w:tcW w:w="3758" w:type="dxa"/>
            <w:shd w:val="clear" w:color="auto" w:fill="auto"/>
            <w:vAlign w:val="center"/>
          </w:tcPr>
          <w:p w:rsidR="00D72E18" w:rsidRPr="00D72E18" w:rsidRDefault="00D72E18" w:rsidP="008F5DB0">
            <w:pPr>
              <w:autoSpaceDE w:val="0"/>
              <w:ind w:left="34"/>
              <w:jc w:val="both"/>
              <w:rPr>
                <w:rFonts w:ascii="Arial monospaced for SAP" w:hAnsi="Arial monospaced for SAP"/>
              </w:rPr>
            </w:pPr>
            <w:r w:rsidRPr="00D72E18">
              <w:rPr>
                <w:rFonts w:ascii="Calibri" w:hAnsi="Calibri" w:cs="Calibri"/>
                <w:szCs w:val="22"/>
              </w:rPr>
              <w:t>Членство</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региональной</w:t>
            </w:r>
            <w:r w:rsidRPr="00D72E18">
              <w:rPr>
                <w:rFonts w:ascii="Arial monospaced for SAP" w:hAnsi="Arial monospaced for SAP"/>
                <w:szCs w:val="22"/>
              </w:rPr>
              <w:t xml:space="preserve"> </w:t>
            </w:r>
            <w:r w:rsidRPr="00D72E18">
              <w:rPr>
                <w:rFonts w:ascii="Calibri" w:hAnsi="Calibri" w:cs="Calibri"/>
                <w:szCs w:val="22"/>
              </w:rPr>
              <w:t>саморегулируемой</w:t>
            </w:r>
            <w:r w:rsidRPr="00D72E18">
              <w:rPr>
                <w:rFonts w:ascii="Arial monospaced for SAP" w:hAnsi="Arial monospaced for SAP"/>
                <w:szCs w:val="22"/>
              </w:rPr>
              <w:t xml:space="preserve"> </w:t>
            </w:r>
            <w:r w:rsidRPr="00D72E18">
              <w:rPr>
                <w:rFonts w:ascii="Calibri" w:hAnsi="Calibri" w:cs="Calibri"/>
                <w:szCs w:val="22"/>
              </w:rPr>
              <w:t>организации</w:t>
            </w:r>
            <w:r w:rsidRPr="00D72E18">
              <w:rPr>
                <w:rFonts w:ascii="Arial monospaced for SAP" w:hAnsi="Arial monospaced for SAP"/>
                <w:szCs w:val="22"/>
              </w:rPr>
              <w:t xml:space="preserve"> </w:t>
            </w:r>
            <w:r w:rsidRPr="00D72E18">
              <w:rPr>
                <w:rFonts w:ascii="Calibri" w:hAnsi="Calibri" w:cs="Calibri"/>
                <w:szCs w:val="22"/>
              </w:rPr>
              <w:t>согласно</w:t>
            </w:r>
            <w:r w:rsidRPr="00D72E18">
              <w:rPr>
                <w:rFonts w:ascii="Arial monospaced for SAP" w:hAnsi="Arial monospaced for SAP"/>
                <w:szCs w:val="22"/>
              </w:rPr>
              <w:t xml:space="preserve"> </w:t>
            </w:r>
            <w:r w:rsidRPr="00D72E18">
              <w:rPr>
                <w:rFonts w:ascii="Calibri" w:hAnsi="Calibri" w:cs="Calibri"/>
                <w:szCs w:val="22"/>
              </w:rPr>
              <w:t>требованиям</w:t>
            </w:r>
            <w:r w:rsidRPr="00D72E18">
              <w:rPr>
                <w:rFonts w:ascii="Arial monospaced for SAP" w:hAnsi="Arial monospaced for SAP"/>
                <w:szCs w:val="22"/>
              </w:rPr>
              <w:t xml:space="preserve"> </w:t>
            </w:r>
            <w:r w:rsidRPr="00D72E18">
              <w:rPr>
                <w:rFonts w:ascii="Calibri" w:hAnsi="Calibri" w:cs="Calibri"/>
                <w:szCs w:val="22"/>
              </w:rPr>
              <w:t>ФЗ</w:t>
            </w:r>
            <w:r w:rsidRPr="00D72E18">
              <w:rPr>
                <w:rFonts w:ascii="Arial monospaced for SAP" w:hAnsi="Arial monospaced for SAP"/>
                <w:szCs w:val="22"/>
              </w:rPr>
              <w:t xml:space="preserve">-372 </w:t>
            </w:r>
            <w:r w:rsidRPr="00D72E18">
              <w:rPr>
                <w:rFonts w:ascii="Calibri" w:hAnsi="Calibri" w:cs="Calibri"/>
                <w:szCs w:val="22"/>
              </w:rPr>
              <w:t>с</w:t>
            </w:r>
            <w:r w:rsidRPr="00D72E18">
              <w:rPr>
                <w:rFonts w:ascii="Arial monospaced for SAP" w:hAnsi="Arial monospaced for SAP"/>
                <w:szCs w:val="22"/>
              </w:rPr>
              <w:t xml:space="preserve"> </w:t>
            </w:r>
            <w:r w:rsidRPr="00D72E18">
              <w:rPr>
                <w:rFonts w:ascii="Calibri" w:hAnsi="Calibri" w:cs="Calibri"/>
                <w:szCs w:val="22"/>
              </w:rPr>
              <w:t>изменениями</w:t>
            </w:r>
            <w:r w:rsidRPr="00D72E18">
              <w:rPr>
                <w:rFonts w:ascii="Arial monospaced for SAP" w:hAnsi="Arial monospaced for SAP"/>
                <w:szCs w:val="22"/>
              </w:rPr>
              <w:t xml:space="preserve">, </w:t>
            </w:r>
            <w:r w:rsidRPr="00D72E18">
              <w:rPr>
                <w:rFonts w:ascii="Calibri" w:hAnsi="Calibri" w:cs="Calibri"/>
                <w:szCs w:val="22"/>
              </w:rPr>
              <w:t>вступившими</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силу</w:t>
            </w:r>
            <w:r w:rsidRPr="00D72E18">
              <w:rPr>
                <w:rFonts w:ascii="Arial monospaced for SAP" w:hAnsi="Arial monospaced for SAP"/>
                <w:szCs w:val="22"/>
              </w:rPr>
              <w:t xml:space="preserve"> </w:t>
            </w:r>
            <w:r w:rsidRPr="00D72E18">
              <w:rPr>
                <w:rFonts w:ascii="Calibri" w:hAnsi="Calibri" w:cs="Calibri"/>
                <w:szCs w:val="22"/>
              </w:rPr>
              <w:t>с</w:t>
            </w:r>
            <w:r w:rsidRPr="00D72E18">
              <w:rPr>
                <w:rFonts w:ascii="Arial monospaced for SAP" w:hAnsi="Arial monospaced for SAP"/>
                <w:szCs w:val="22"/>
              </w:rPr>
              <w:t xml:space="preserve"> 01.07.2017 </w:t>
            </w:r>
            <w:r w:rsidRPr="00D72E18">
              <w:rPr>
                <w:rFonts w:ascii="Calibri" w:hAnsi="Calibri" w:cs="Calibri"/>
                <w:szCs w:val="22"/>
              </w:rPr>
              <w:t>года</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8F5DB0">
            <w:pPr>
              <w:tabs>
                <w:tab w:val="left" w:pos="644"/>
              </w:tabs>
              <w:autoSpaceDE w:val="0"/>
              <w:ind w:left="34"/>
              <w:jc w:val="both"/>
              <w:rPr>
                <w:rFonts w:ascii="Arial monospaced for SAP" w:hAnsi="Arial monospaced for SAP"/>
              </w:rPr>
            </w:pPr>
            <w:r w:rsidRPr="00555C61">
              <w:rPr>
                <w:rFonts w:ascii="Calibri" w:hAnsi="Calibri" w:cs="Calibri"/>
                <w:szCs w:val="22"/>
              </w:rPr>
              <w:t>Копия</w:t>
            </w:r>
            <w:r w:rsidRPr="00555C61">
              <w:rPr>
                <w:rFonts w:ascii="Arial monospaced for SAP" w:hAnsi="Arial monospaced for SAP"/>
                <w:szCs w:val="22"/>
              </w:rPr>
              <w:t xml:space="preserve"> </w:t>
            </w:r>
            <w:r w:rsidRPr="00555C61">
              <w:rPr>
                <w:rFonts w:ascii="Calibri" w:hAnsi="Calibri" w:cs="Calibri"/>
                <w:szCs w:val="22"/>
              </w:rPr>
              <w:t>выписки</w:t>
            </w:r>
            <w:r w:rsidRPr="00555C61">
              <w:rPr>
                <w:rFonts w:ascii="Arial monospaced for SAP" w:hAnsi="Arial monospaced for SAP"/>
                <w:szCs w:val="22"/>
              </w:rPr>
              <w:t xml:space="preserve"> </w:t>
            </w:r>
            <w:r w:rsidRPr="00555C61">
              <w:rPr>
                <w:rFonts w:ascii="Calibri" w:hAnsi="Calibri" w:cs="Calibri"/>
                <w:szCs w:val="22"/>
              </w:rPr>
              <w:t>из</w:t>
            </w:r>
            <w:r w:rsidRPr="00555C61">
              <w:rPr>
                <w:rFonts w:ascii="Arial monospaced for SAP" w:hAnsi="Arial monospaced for SAP"/>
                <w:szCs w:val="22"/>
              </w:rPr>
              <w:t xml:space="preserve"> </w:t>
            </w:r>
            <w:r w:rsidRPr="00555C61">
              <w:rPr>
                <w:rFonts w:ascii="Calibri" w:hAnsi="Calibri" w:cs="Calibri"/>
                <w:szCs w:val="22"/>
              </w:rPr>
              <w:t>реестра</w:t>
            </w:r>
            <w:r w:rsidRPr="00555C61">
              <w:rPr>
                <w:rFonts w:ascii="Arial monospaced for SAP" w:hAnsi="Arial monospaced for SAP"/>
                <w:szCs w:val="22"/>
              </w:rPr>
              <w:t xml:space="preserve"> (</w:t>
            </w:r>
            <w:r w:rsidRPr="00555C61">
              <w:rPr>
                <w:rFonts w:ascii="Calibri" w:hAnsi="Calibri" w:cs="Calibri"/>
                <w:szCs w:val="22"/>
              </w:rPr>
              <w:t>допускается</w:t>
            </w:r>
            <w:r w:rsidRPr="00555C61">
              <w:rPr>
                <w:rFonts w:ascii="Arial monospaced for SAP" w:hAnsi="Arial monospaced for SAP"/>
                <w:szCs w:val="22"/>
              </w:rPr>
              <w:t xml:space="preserve"> </w:t>
            </w:r>
            <w:r w:rsidRPr="00555C61">
              <w:rPr>
                <w:rFonts w:ascii="Calibri" w:hAnsi="Calibri" w:cs="Calibri"/>
                <w:szCs w:val="22"/>
              </w:rPr>
              <w:t>предоставление</w:t>
            </w:r>
            <w:r w:rsidRPr="00555C61">
              <w:rPr>
                <w:rFonts w:ascii="Arial monospaced for SAP" w:hAnsi="Arial monospaced for SAP"/>
                <w:szCs w:val="22"/>
              </w:rPr>
              <w:t xml:space="preserve"> </w:t>
            </w:r>
            <w:r w:rsidRPr="00555C61">
              <w:rPr>
                <w:rFonts w:ascii="Calibri" w:hAnsi="Calibri" w:cs="Calibri"/>
                <w:szCs w:val="22"/>
              </w:rPr>
              <w:t>гарантийного</w:t>
            </w:r>
            <w:r w:rsidRPr="00555C61">
              <w:rPr>
                <w:rFonts w:ascii="Arial monospaced for SAP" w:hAnsi="Arial monospaced for SAP"/>
                <w:szCs w:val="22"/>
              </w:rPr>
              <w:t xml:space="preserve"> </w:t>
            </w:r>
            <w:r w:rsidRPr="00555C61">
              <w:rPr>
                <w:rFonts w:ascii="Calibri" w:hAnsi="Calibri" w:cs="Calibri"/>
                <w:szCs w:val="22"/>
              </w:rPr>
              <w:t>письма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переоформлении</w:t>
            </w:r>
            <w:r w:rsidRPr="00555C61">
              <w:rPr>
                <w:rFonts w:ascii="Arial monospaced for SAP" w:hAnsi="Arial monospaced for SAP"/>
                <w:szCs w:val="22"/>
              </w:rPr>
              <w:t xml:space="preserve"> </w:t>
            </w:r>
            <w:r w:rsidRPr="00555C61">
              <w:rPr>
                <w:rFonts w:ascii="Calibri" w:hAnsi="Calibri" w:cs="Calibri"/>
                <w:szCs w:val="22"/>
              </w:rPr>
              <w:t>СРО</w:t>
            </w:r>
            <w:r w:rsidRPr="00555C61">
              <w:rPr>
                <w:rFonts w:ascii="Arial monospaced for SAP" w:hAnsi="Arial monospaced for SAP"/>
                <w:szCs w:val="22"/>
              </w:rPr>
              <w:t xml:space="preserve">, </w:t>
            </w:r>
            <w:r w:rsidRPr="00555C61">
              <w:rPr>
                <w:rFonts w:ascii="Calibri" w:hAnsi="Calibri" w:cs="Calibri"/>
                <w:szCs w:val="22"/>
              </w:rPr>
              <w:t>если</w:t>
            </w:r>
            <w:r w:rsidRPr="00555C61">
              <w:rPr>
                <w:rFonts w:ascii="Arial monospaced for SAP" w:hAnsi="Arial monospaced for SAP"/>
                <w:szCs w:val="22"/>
              </w:rPr>
              <w:t xml:space="preserve">  </w:t>
            </w:r>
            <w:r w:rsidRPr="00555C61">
              <w:rPr>
                <w:rFonts w:ascii="Calibri" w:hAnsi="Calibri" w:cs="Calibri"/>
                <w:szCs w:val="22"/>
              </w:rPr>
              <w:t>стоимость</w:t>
            </w:r>
            <w:r w:rsidRPr="00555C61">
              <w:rPr>
                <w:rFonts w:ascii="Arial monospaced for SAP" w:hAnsi="Arial monospaced for SAP"/>
                <w:szCs w:val="22"/>
              </w:rPr>
              <w:t xml:space="preserve"> </w:t>
            </w:r>
            <w:r w:rsidRPr="00555C61">
              <w:rPr>
                <w:rFonts w:ascii="Calibri" w:hAnsi="Calibri" w:cs="Calibri"/>
                <w:szCs w:val="22"/>
              </w:rPr>
              <w:t>одного</w:t>
            </w:r>
            <w:r w:rsidRPr="00555C61">
              <w:rPr>
                <w:rFonts w:ascii="Arial monospaced for SAP" w:hAnsi="Arial monospaced for SAP"/>
                <w:szCs w:val="22"/>
              </w:rPr>
              <w:t xml:space="preserve"> </w:t>
            </w:r>
            <w:r w:rsidRPr="00555C61">
              <w:rPr>
                <w:rFonts w:ascii="Calibri" w:hAnsi="Calibri" w:cs="Calibri"/>
                <w:szCs w:val="22"/>
              </w:rPr>
              <w:t>договора</w:t>
            </w:r>
            <w:r w:rsidRPr="00555C61">
              <w:rPr>
                <w:rFonts w:ascii="Arial monospaced for SAP" w:hAnsi="Arial monospaced for SAP"/>
                <w:szCs w:val="22"/>
              </w:rPr>
              <w:t xml:space="preserve">, </w:t>
            </w:r>
            <w:r w:rsidRPr="00555C61">
              <w:rPr>
                <w:rFonts w:ascii="Calibri" w:hAnsi="Calibri" w:cs="Calibri"/>
                <w:szCs w:val="22"/>
              </w:rPr>
              <w:t>который</w:t>
            </w:r>
            <w:r w:rsidRPr="00555C61">
              <w:rPr>
                <w:rFonts w:ascii="Arial monospaced for SAP" w:hAnsi="Arial monospaced for SAP"/>
                <w:szCs w:val="22"/>
              </w:rPr>
              <w:t xml:space="preserve"> </w:t>
            </w:r>
            <w:r w:rsidRPr="00555C61">
              <w:rPr>
                <w:rFonts w:ascii="Calibri" w:hAnsi="Calibri" w:cs="Calibri"/>
                <w:szCs w:val="22"/>
              </w:rPr>
              <w:t>в</w:t>
            </w:r>
            <w:r w:rsidRPr="00555C61">
              <w:rPr>
                <w:rFonts w:ascii="Arial monospaced for SAP" w:hAnsi="Arial monospaced for SAP"/>
                <w:szCs w:val="22"/>
              </w:rPr>
              <w:t xml:space="preserve"> </w:t>
            </w:r>
            <w:r w:rsidRPr="00555C61">
              <w:rPr>
                <w:rFonts w:ascii="Calibri" w:hAnsi="Calibri" w:cs="Calibri"/>
                <w:szCs w:val="22"/>
              </w:rPr>
              <w:t>праве</w:t>
            </w:r>
            <w:r w:rsidRPr="00555C61">
              <w:rPr>
                <w:rFonts w:ascii="Arial monospaced for SAP" w:hAnsi="Arial monospaced for SAP"/>
                <w:szCs w:val="22"/>
              </w:rPr>
              <w:t xml:space="preserve"> </w:t>
            </w:r>
            <w:r w:rsidRPr="00555C61">
              <w:rPr>
                <w:rFonts w:ascii="Calibri" w:hAnsi="Calibri" w:cs="Calibri"/>
                <w:szCs w:val="22"/>
              </w:rPr>
              <w:t>заключать</w:t>
            </w:r>
            <w:r w:rsidRPr="00555C61">
              <w:rPr>
                <w:rFonts w:ascii="Arial monospaced for SAP" w:hAnsi="Arial monospaced for SAP"/>
                <w:szCs w:val="22"/>
              </w:rPr>
              <w:t xml:space="preserve"> </w:t>
            </w:r>
            <w:r w:rsidRPr="00555C61">
              <w:rPr>
                <w:rFonts w:ascii="Calibri" w:hAnsi="Calibri" w:cs="Calibri"/>
                <w:szCs w:val="22"/>
              </w:rPr>
              <w:t>контрагент</w:t>
            </w:r>
            <w:r w:rsidRPr="00555C61">
              <w:rPr>
                <w:rFonts w:ascii="Arial monospaced for SAP" w:hAnsi="Arial monospaced for SAP"/>
                <w:szCs w:val="22"/>
              </w:rPr>
              <w:t xml:space="preserve"> </w:t>
            </w:r>
            <w:r w:rsidRPr="00555C61">
              <w:rPr>
                <w:rFonts w:ascii="Calibri" w:hAnsi="Calibri" w:cs="Calibri"/>
                <w:szCs w:val="22"/>
              </w:rPr>
              <w:t>менее</w:t>
            </w:r>
            <w:r w:rsidRPr="00555C61">
              <w:rPr>
                <w:rFonts w:ascii="Arial monospaced for SAP" w:hAnsi="Arial monospaced for SAP"/>
                <w:szCs w:val="22"/>
              </w:rPr>
              <w:t xml:space="preserve"> </w:t>
            </w:r>
            <w:r w:rsidRPr="00555C61">
              <w:rPr>
                <w:rFonts w:ascii="Calibri" w:hAnsi="Calibri" w:cs="Calibri"/>
                <w:szCs w:val="22"/>
              </w:rPr>
              <w:t>установленной</w:t>
            </w:r>
            <w:r w:rsidRPr="00555C61">
              <w:rPr>
                <w:rFonts w:ascii="Arial monospaced for SAP" w:hAnsi="Arial monospaced for SAP"/>
                <w:szCs w:val="22"/>
              </w:rPr>
              <w:t xml:space="preserve"> </w:t>
            </w:r>
            <w:r w:rsidRPr="00555C61">
              <w:rPr>
                <w:rFonts w:ascii="Calibri" w:hAnsi="Calibri" w:cs="Calibri"/>
                <w:szCs w:val="22"/>
              </w:rPr>
              <w:t>ПДО</w:t>
            </w:r>
            <w:r w:rsidRPr="00555C61">
              <w:rPr>
                <w:rFonts w:ascii="Arial monospaced for SAP" w:hAnsi="Arial monospaced for SAP"/>
                <w:szCs w:val="22"/>
              </w:rPr>
              <w:t>).</w:t>
            </w:r>
          </w:p>
        </w:tc>
        <w:tc>
          <w:tcPr>
            <w:tcW w:w="1559" w:type="dxa"/>
            <w:shd w:val="clear" w:color="000000" w:fill="FFFFFF"/>
            <w:vAlign w:val="center"/>
          </w:tcPr>
          <w:p w:rsidR="00D72E18" w:rsidRPr="00D72E18" w:rsidRDefault="00D72E18" w:rsidP="00D72E18">
            <w:pPr>
              <w:rPr>
                <w:rFonts w:ascii="Arial monospaced for SAP" w:hAnsi="Arial monospaced for SAP"/>
              </w:rPr>
            </w:pPr>
            <w:r>
              <w:rPr>
                <w:rFonts w:ascii="Calibri" w:hAnsi="Calibri" w:cs="Calibri"/>
                <w:szCs w:val="22"/>
              </w:rPr>
              <w:t>н</w:t>
            </w:r>
            <w:r w:rsidRPr="00D72E18">
              <w:rPr>
                <w:rFonts w:ascii="Calibri" w:hAnsi="Calibri" w:cs="Calibri"/>
                <w:szCs w:val="22"/>
              </w:rPr>
              <w:t>аличие</w:t>
            </w:r>
            <w:r w:rsidRPr="00D72E18">
              <w:rPr>
                <w:rFonts w:ascii="Arial monospaced for SAP" w:hAnsi="Arial monospaced for SAP"/>
                <w:szCs w:val="22"/>
              </w:rPr>
              <w:t xml:space="preserve">/ </w:t>
            </w:r>
            <w:r w:rsidRPr="00D72E18">
              <w:rPr>
                <w:rFonts w:ascii="Calibri" w:hAnsi="Calibri" w:cs="Calibri"/>
                <w:szCs w:val="22"/>
              </w:rPr>
              <w:t>отсутствие</w:t>
            </w:r>
          </w:p>
        </w:tc>
        <w:tc>
          <w:tcPr>
            <w:tcW w:w="1559" w:type="dxa"/>
            <w:shd w:val="clear" w:color="auto" w:fill="auto"/>
            <w:vAlign w:val="center"/>
          </w:tcPr>
          <w:p w:rsidR="00D72E18" w:rsidRPr="00D72E18" w:rsidRDefault="00D72E18" w:rsidP="00D72E18">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hideMark/>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3</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Производственная</w:t>
            </w:r>
            <w:r w:rsidRPr="00D72E18">
              <w:rPr>
                <w:rFonts w:ascii="Arial monospaced for SAP" w:hAnsi="Arial monospaced for SAP" w:cs="Arial"/>
                <w:szCs w:val="22"/>
              </w:rPr>
              <w:t xml:space="preserve"> </w:t>
            </w:r>
            <w:r w:rsidRPr="00D72E18">
              <w:rPr>
                <w:rFonts w:ascii="Calibri" w:hAnsi="Calibri" w:cs="Calibri"/>
                <w:szCs w:val="22"/>
              </w:rPr>
              <w:t>база</w:t>
            </w:r>
            <w:r w:rsidRPr="00D72E18">
              <w:rPr>
                <w:rFonts w:ascii="Arial monospaced for SAP" w:hAnsi="Arial monospaced for SAP" w:cs="Arial"/>
                <w:szCs w:val="22"/>
              </w:rPr>
              <w:t xml:space="preserve"> </w:t>
            </w:r>
            <w:r w:rsidRPr="00D72E18">
              <w:rPr>
                <w:rFonts w:ascii="Calibri" w:hAnsi="Calibri" w:cs="Calibri"/>
                <w:szCs w:val="22"/>
              </w:rPr>
              <w:t>строительно</w:t>
            </w:r>
            <w:r w:rsidRPr="00D72E18">
              <w:rPr>
                <w:rFonts w:ascii="Arial monospaced for SAP" w:hAnsi="Arial monospaced for SAP" w:cs="Arial"/>
                <w:szCs w:val="22"/>
              </w:rPr>
              <w:t>-</w:t>
            </w:r>
            <w:r w:rsidRPr="00D72E18">
              <w:rPr>
                <w:rFonts w:ascii="Calibri" w:hAnsi="Calibri" w:cs="Calibri"/>
                <w:szCs w:val="22"/>
              </w:rPr>
              <w:t>монтажной</w:t>
            </w:r>
            <w:r w:rsidRPr="00D72E18">
              <w:rPr>
                <w:rFonts w:ascii="Arial monospaced for SAP" w:hAnsi="Arial monospaced for SAP" w:cs="Arial"/>
                <w:szCs w:val="22"/>
              </w:rPr>
              <w:t xml:space="preserve"> </w:t>
            </w:r>
            <w:r w:rsidRPr="00D72E18">
              <w:rPr>
                <w:rFonts w:ascii="Calibri" w:hAnsi="Calibri" w:cs="Calibri"/>
                <w:szCs w:val="22"/>
              </w:rPr>
              <w:t>организации</w:t>
            </w:r>
            <w:r w:rsidRPr="00D72E18">
              <w:rPr>
                <w:rFonts w:ascii="Arial monospaced for SAP" w:hAnsi="Arial monospaced for SAP" w:cs="Arial"/>
                <w:szCs w:val="22"/>
              </w:rPr>
              <w:t xml:space="preserve">, </w:t>
            </w:r>
            <w:r w:rsidRPr="00D72E18">
              <w:rPr>
                <w:rFonts w:ascii="Calibri" w:hAnsi="Calibri" w:cs="Calibri"/>
                <w:szCs w:val="22"/>
              </w:rPr>
              <w:t>с</w:t>
            </w:r>
            <w:r w:rsidRPr="00D72E18">
              <w:rPr>
                <w:rFonts w:ascii="Arial monospaced for SAP" w:hAnsi="Arial monospaced for SAP" w:cs="Arial"/>
                <w:szCs w:val="22"/>
              </w:rPr>
              <w:t xml:space="preserve"> </w:t>
            </w:r>
            <w:r w:rsidRPr="00D72E18">
              <w:rPr>
                <w:rFonts w:ascii="Calibri" w:hAnsi="Calibri" w:cs="Calibri"/>
                <w:szCs w:val="22"/>
              </w:rPr>
              <w:t>производственными</w:t>
            </w:r>
            <w:r w:rsidRPr="00D72E18">
              <w:rPr>
                <w:rFonts w:ascii="Arial monospaced for SAP" w:hAnsi="Arial monospaced for SAP" w:cs="Arial"/>
                <w:szCs w:val="22"/>
              </w:rPr>
              <w:t xml:space="preserve"> </w:t>
            </w:r>
            <w:r w:rsidRPr="00D72E18">
              <w:rPr>
                <w:rFonts w:ascii="Calibri" w:hAnsi="Calibri" w:cs="Calibri"/>
                <w:szCs w:val="22"/>
              </w:rPr>
              <w:t>мощностями</w:t>
            </w:r>
            <w:r w:rsidRPr="00D72E18">
              <w:rPr>
                <w:rFonts w:ascii="Arial monospaced for SAP" w:hAnsi="Arial monospaced for SAP" w:cs="Arial"/>
                <w:szCs w:val="22"/>
              </w:rPr>
              <w:t xml:space="preserve">, </w:t>
            </w:r>
            <w:r w:rsidRPr="00D72E18">
              <w:rPr>
                <w:rFonts w:ascii="Calibri" w:hAnsi="Calibri" w:cs="Calibri"/>
                <w:szCs w:val="22"/>
              </w:rPr>
              <w:t>с</w:t>
            </w:r>
            <w:r w:rsidRPr="00D72E18">
              <w:rPr>
                <w:rFonts w:ascii="Arial monospaced for SAP" w:hAnsi="Arial monospaced for SAP"/>
                <w:szCs w:val="22"/>
              </w:rPr>
              <w:t xml:space="preserve"> </w:t>
            </w:r>
            <w:r w:rsidRPr="00D72E18">
              <w:rPr>
                <w:rFonts w:ascii="Calibri" w:hAnsi="Calibri" w:cs="Calibri"/>
                <w:szCs w:val="22"/>
              </w:rPr>
              <w:t>наличием</w:t>
            </w:r>
            <w:r w:rsidRPr="00D72E18">
              <w:rPr>
                <w:rFonts w:ascii="Arial monospaced for SAP" w:hAnsi="Arial monospaced for SAP"/>
                <w:szCs w:val="22"/>
              </w:rPr>
              <w:t xml:space="preserve"> </w:t>
            </w:r>
            <w:r w:rsidRPr="00D72E18">
              <w:rPr>
                <w:rFonts w:ascii="Calibri" w:hAnsi="Calibri" w:cs="Calibri"/>
                <w:szCs w:val="22"/>
              </w:rPr>
              <w:t>оборудованных</w:t>
            </w:r>
            <w:r w:rsidRPr="00D72E18">
              <w:rPr>
                <w:rFonts w:ascii="Arial monospaced for SAP" w:hAnsi="Arial monospaced for SAP"/>
                <w:szCs w:val="22"/>
              </w:rPr>
              <w:t xml:space="preserve"> </w:t>
            </w:r>
            <w:r w:rsidRPr="00D72E18">
              <w:rPr>
                <w:rFonts w:ascii="Calibri" w:hAnsi="Calibri" w:cs="Calibri"/>
                <w:szCs w:val="22"/>
              </w:rPr>
              <w:t>складов</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размещения</w:t>
            </w:r>
            <w:r w:rsidRPr="00D72E18">
              <w:rPr>
                <w:rFonts w:ascii="Arial monospaced for SAP" w:hAnsi="Arial monospaced for SAP"/>
                <w:szCs w:val="22"/>
              </w:rPr>
              <w:t xml:space="preserve"> </w:t>
            </w:r>
            <w:r w:rsidRPr="00D72E18">
              <w:rPr>
                <w:rFonts w:ascii="Calibri" w:hAnsi="Calibri" w:cs="Calibri"/>
                <w:szCs w:val="22"/>
              </w:rPr>
              <w:t>материалов</w:t>
            </w:r>
            <w:r w:rsidRPr="00D72E18">
              <w:rPr>
                <w:rFonts w:ascii="Arial monospaced for SAP" w:hAnsi="Arial monospaced for SAP"/>
                <w:szCs w:val="22"/>
              </w:rPr>
              <w:t xml:space="preserve">, </w:t>
            </w:r>
            <w:r w:rsidRPr="00D72E18">
              <w:rPr>
                <w:rFonts w:ascii="Calibri" w:hAnsi="Calibri" w:cs="Calibri"/>
                <w:szCs w:val="22"/>
              </w:rPr>
              <w:t>заготовок</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готовых</w:t>
            </w:r>
            <w:r w:rsidRPr="00D72E18">
              <w:rPr>
                <w:rFonts w:ascii="Arial monospaced for SAP" w:hAnsi="Arial monospaced for SAP"/>
                <w:szCs w:val="22"/>
              </w:rPr>
              <w:t xml:space="preserve"> </w:t>
            </w:r>
            <w:r w:rsidRPr="00D72E18">
              <w:rPr>
                <w:rFonts w:ascii="Calibri" w:hAnsi="Calibri" w:cs="Calibri"/>
                <w:szCs w:val="22"/>
              </w:rPr>
              <w:t>изделий</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D72E18">
            <w:pPr>
              <w:autoSpaceDE w:val="0"/>
              <w:ind w:left="34"/>
              <w:jc w:val="both"/>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 </w:t>
            </w:r>
            <w:r w:rsidRPr="00555C61">
              <w:rPr>
                <w:rFonts w:ascii="Calibri" w:hAnsi="Calibri" w:cs="Calibri"/>
                <w:szCs w:val="22"/>
              </w:rPr>
              <w:t>с</w:t>
            </w:r>
            <w:r w:rsidRPr="00555C61">
              <w:rPr>
                <w:rFonts w:ascii="Arial monospaced for SAP" w:hAnsi="Arial monospaced for SAP"/>
                <w:szCs w:val="22"/>
              </w:rPr>
              <w:t xml:space="preserve"> </w:t>
            </w:r>
            <w:r w:rsidRPr="00555C61">
              <w:rPr>
                <w:rFonts w:ascii="Calibri" w:hAnsi="Calibri" w:cs="Calibri"/>
                <w:szCs w:val="22"/>
              </w:rPr>
              <w:t>обязательным</w:t>
            </w:r>
            <w:r w:rsidRPr="00555C61">
              <w:rPr>
                <w:rFonts w:ascii="Arial monospaced for SAP" w:hAnsi="Arial monospaced for SAP"/>
                <w:szCs w:val="22"/>
              </w:rPr>
              <w:t xml:space="preserve"> </w:t>
            </w:r>
            <w:r w:rsidRPr="00555C61">
              <w:rPr>
                <w:rFonts w:ascii="Calibri" w:hAnsi="Calibri" w:cs="Calibri"/>
                <w:szCs w:val="22"/>
              </w:rPr>
              <w:t>предоставлением</w:t>
            </w:r>
            <w:r w:rsidRPr="00555C61">
              <w:rPr>
                <w:rFonts w:ascii="Arial monospaced for SAP" w:hAnsi="Arial monospaced for SAP"/>
                <w:szCs w:val="22"/>
              </w:rPr>
              <w:t xml:space="preserve"> </w:t>
            </w:r>
            <w:r w:rsidRPr="00555C61">
              <w:rPr>
                <w:rFonts w:ascii="Calibri" w:hAnsi="Calibri" w:cs="Calibri"/>
                <w:szCs w:val="22"/>
              </w:rPr>
              <w:t>документа</w:t>
            </w:r>
            <w:r w:rsidRPr="00555C61">
              <w:rPr>
                <w:rFonts w:ascii="Arial monospaced for SAP" w:hAnsi="Arial monospaced for SAP"/>
                <w:szCs w:val="22"/>
              </w:rPr>
              <w:t xml:space="preserve">, </w:t>
            </w:r>
            <w:r w:rsidRPr="00555C61">
              <w:rPr>
                <w:rFonts w:ascii="Calibri" w:hAnsi="Calibri" w:cs="Calibri"/>
                <w:szCs w:val="22"/>
              </w:rPr>
              <w:t>подтверждающего</w:t>
            </w:r>
            <w:r w:rsidRPr="00555C61">
              <w:rPr>
                <w:rFonts w:ascii="Arial monospaced for SAP" w:hAnsi="Arial monospaced for SAP"/>
                <w:szCs w:val="22"/>
              </w:rPr>
              <w:t xml:space="preserve"> </w:t>
            </w:r>
            <w:r w:rsidRPr="00555C61">
              <w:rPr>
                <w:rFonts w:ascii="Calibri" w:hAnsi="Calibri" w:cs="Calibri"/>
                <w:szCs w:val="22"/>
              </w:rPr>
              <w:t>собственность</w:t>
            </w:r>
            <w:r w:rsidRPr="00555C61">
              <w:rPr>
                <w:rFonts w:ascii="Arial monospaced for SAP" w:hAnsi="Arial monospaced for SAP"/>
                <w:szCs w:val="22"/>
              </w:rPr>
              <w:t xml:space="preserve"> </w:t>
            </w:r>
            <w:r w:rsidRPr="00555C61">
              <w:rPr>
                <w:rFonts w:ascii="Calibri" w:hAnsi="Calibri" w:cs="Calibri"/>
                <w:szCs w:val="22"/>
              </w:rPr>
              <w:t>либо</w:t>
            </w:r>
            <w:r w:rsidRPr="00555C61">
              <w:rPr>
                <w:rFonts w:ascii="Arial monospaced for SAP" w:hAnsi="Arial monospaced for SAP"/>
                <w:szCs w:val="22"/>
              </w:rPr>
              <w:t xml:space="preserve"> </w:t>
            </w:r>
            <w:r w:rsidRPr="00555C61">
              <w:rPr>
                <w:rFonts w:ascii="Calibri" w:hAnsi="Calibri" w:cs="Calibri"/>
                <w:szCs w:val="22"/>
              </w:rPr>
              <w:t>аренду</w:t>
            </w:r>
            <w:r w:rsidRPr="00555C61">
              <w:rPr>
                <w:rFonts w:ascii="Arial monospaced for SAP" w:hAnsi="Arial monospaced for SAP"/>
                <w:szCs w:val="22"/>
              </w:rPr>
              <w:t>.</w:t>
            </w:r>
          </w:p>
        </w:tc>
        <w:tc>
          <w:tcPr>
            <w:tcW w:w="1559" w:type="dxa"/>
            <w:shd w:val="clear" w:color="000000" w:fill="FFFFFF"/>
          </w:tcPr>
          <w:p w:rsidR="00D72E18" w:rsidRPr="00D72E18" w:rsidRDefault="00D72E18" w:rsidP="008F5DB0">
            <w:pPr>
              <w:rPr>
                <w:rFonts w:ascii="Arial monospaced for SAP" w:hAnsi="Arial monospaced for SAP"/>
              </w:rPr>
            </w:pPr>
            <w:r>
              <w:rPr>
                <w:rFonts w:ascii="Calibri" w:hAnsi="Calibri" w:cs="Calibri"/>
                <w:szCs w:val="22"/>
              </w:rPr>
              <w:t>н</w:t>
            </w:r>
            <w:r w:rsidRPr="00D72E18">
              <w:rPr>
                <w:rFonts w:ascii="Calibri" w:hAnsi="Calibri" w:cs="Calibri"/>
                <w:szCs w:val="22"/>
              </w:rPr>
              <w:t>аличие</w:t>
            </w:r>
            <w:r w:rsidRPr="00D72E18">
              <w:rPr>
                <w:rFonts w:ascii="Arial monospaced for SAP" w:hAnsi="Arial monospaced for SAP"/>
                <w:szCs w:val="22"/>
              </w:rPr>
              <w:t xml:space="preserve">/ </w:t>
            </w:r>
            <w:r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hideMark/>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4</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обеспечения</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r w:rsidRPr="00D72E18">
              <w:rPr>
                <w:rFonts w:ascii="Calibri" w:hAnsi="Calibri" w:cs="Calibri"/>
                <w:szCs w:val="22"/>
              </w:rPr>
              <w:t>организация</w:t>
            </w:r>
            <w:r w:rsidRPr="00D72E18">
              <w:rPr>
                <w:rFonts w:ascii="Arial monospaced for SAP" w:hAnsi="Arial monospaced for SAP"/>
                <w:szCs w:val="22"/>
              </w:rPr>
              <w:t xml:space="preserve"> </w:t>
            </w:r>
            <w:r w:rsidRPr="00D72E18">
              <w:rPr>
                <w:rFonts w:ascii="Calibri" w:hAnsi="Calibri" w:cs="Calibri"/>
                <w:szCs w:val="22"/>
              </w:rPr>
              <w:t>должна</w:t>
            </w:r>
            <w:r w:rsidRPr="00D72E18">
              <w:rPr>
                <w:rFonts w:ascii="Arial monospaced for SAP" w:hAnsi="Arial monospaced for SAP"/>
                <w:szCs w:val="22"/>
              </w:rPr>
              <w:t xml:space="preserve"> </w:t>
            </w:r>
            <w:r w:rsidRPr="00D72E18">
              <w:rPr>
                <w:rFonts w:ascii="Calibri" w:hAnsi="Calibri" w:cs="Calibri"/>
                <w:szCs w:val="22"/>
              </w:rPr>
              <w:t>иметь</w:t>
            </w:r>
            <w:r w:rsidRPr="00D72E18">
              <w:rPr>
                <w:rFonts w:ascii="Arial monospaced for SAP" w:hAnsi="Arial monospaced for SAP"/>
                <w:szCs w:val="22"/>
              </w:rPr>
              <w:t xml:space="preserve">: </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rPr>
            </w:pPr>
          </w:p>
        </w:tc>
        <w:tc>
          <w:tcPr>
            <w:tcW w:w="1559" w:type="dxa"/>
            <w:shd w:val="clear" w:color="000000" w:fill="FFFFFF"/>
            <w:vAlign w:val="center"/>
          </w:tcPr>
          <w:p w:rsidR="00D72E18" w:rsidRPr="00D72E18" w:rsidRDefault="00D72E18" w:rsidP="008F5DB0">
            <w:pPr>
              <w:rPr>
                <w:rFonts w:ascii="Arial monospaced for SAP" w:hAnsi="Arial monospaced for SAP"/>
              </w:rPr>
            </w:pPr>
          </w:p>
        </w:tc>
        <w:tc>
          <w:tcPr>
            <w:tcW w:w="1559" w:type="dxa"/>
            <w:shd w:val="clear" w:color="000000" w:fill="FFFFFF"/>
            <w:vAlign w:val="center"/>
          </w:tcPr>
          <w:p w:rsidR="00D72E18" w:rsidRPr="00D72E18" w:rsidRDefault="00D72E18" w:rsidP="008F5DB0">
            <w:pPr>
              <w:rPr>
                <w:rFonts w:ascii="Arial monospaced for SAP" w:hAnsi="Arial monospaced for SAP"/>
              </w:rPr>
            </w:pP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4.1</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Политику</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области</w:t>
            </w:r>
            <w:r w:rsidRPr="00D72E18">
              <w:rPr>
                <w:rFonts w:ascii="Arial monospaced for SAP" w:hAnsi="Arial monospaced for SAP"/>
                <w:szCs w:val="22"/>
              </w:rPr>
              <w:t xml:space="preserve"> </w:t>
            </w:r>
            <w:r w:rsidRPr="00D72E18">
              <w:rPr>
                <w:rFonts w:ascii="Calibri" w:hAnsi="Calibri" w:cs="Calibri"/>
                <w:szCs w:val="22"/>
              </w:rPr>
              <w:t>ПБ</w:t>
            </w:r>
            <w:r w:rsidRPr="00D72E18">
              <w:rPr>
                <w:rFonts w:ascii="Arial monospaced for SAP" w:hAnsi="Arial monospaced for SAP"/>
                <w:szCs w:val="22"/>
              </w:rPr>
              <w:t xml:space="preserve">, </w:t>
            </w:r>
            <w:r w:rsidRPr="00D72E18">
              <w:rPr>
                <w:rFonts w:ascii="Calibri" w:hAnsi="Calibri" w:cs="Calibri"/>
                <w:szCs w:val="22"/>
              </w:rPr>
              <w:t>ОТ</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ОС</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rPr>
            </w:pPr>
            <w:r w:rsidRPr="00555C61">
              <w:rPr>
                <w:rFonts w:ascii="Calibri" w:hAnsi="Calibri" w:cs="Calibri"/>
                <w:szCs w:val="22"/>
              </w:rPr>
              <w:t>Копия</w:t>
            </w:r>
            <w:r w:rsidRPr="00555C61">
              <w:rPr>
                <w:rFonts w:ascii="Arial monospaced for SAP" w:hAnsi="Arial monospaced for SAP"/>
                <w:szCs w:val="22"/>
              </w:rPr>
              <w:t xml:space="preserve"> </w:t>
            </w:r>
            <w:r w:rsidRPr="00555C61">
              <w:rPr>
                <w:rFonts w:ascii="Calibri" w:hAnsi="Calibri" w:cs="Calibri"/>
                <w:szCs w:val="22"/>
              </w:rPr>
              <w:t>документа</w:t>
            </w:r>
            <w:r w:rsidRPr="00555C61">
              <w:rPr>
                <w:rFonts w:ascii="Arial monospaced for SAP" w:hAnsi="Arial monospaced for SAP"/>
                <w:szCs w:val="22"/>
              </w:rPr>
              <w:t xml:space="preserve">, </w:t>
            </w:r>
            <w:r w:rsidRPr="00555C61">
              <w:rPr>
                <w:rFonts w:ascii="Calibri" w:hAnsi="Calibri" w:cs="Calibri"/>
                <w:szCs w:val="22"/>
              </w:rPr>
              <w:t>подтверждающего</w:t>
            </w:r>
            <w:r w:rsidRPr="00555C61">
              <w:rPr>
                <w:rFonts w:ascii="Arial monospaced for SAP" w:hAnsi="Arial monospaced for SAP"/>
                <w:szCs w:val="22"/>
              </w:rPr>
              <w:t xml:space="preserve"> </w:t>
            </w:r>
            <w:r w:rsidRPr="00555C61">
              <w:rPr>
                <w:rFonts w:ascii="Calibri" w:hAnsi="Calibri" w:cs="Calibri"/>
                <w:szCs w:val="22"/>
              </w:rPr>
              <w:t>наличие</w:t>
            </w:r>
            <w:r w:rsidRPr="00555C61">
              <w:rPr>
                <w:rFonts w:ascii="Arial monospaced for SAP" w:hAnsi="Arial monospaced for SAP"/>
                <w:szCs w:val="22"/>
              </w:rPr>
              <w:t xml:space="preserve"> </w:t>
            </w:r>
            <w:r w:rsidRPr="00555C61">
              <w:rPr>
                <w:rFonts w:ascii="Calibri" w:hAnsi="Calibri" w:cs="Calibri"/>
                <w:szCs w:val="22"/>
              </w:rPr>
              <w:t>Политики</w:t>
            </w:r>
            <w:r w:rsidRPr="00555C61">
              <w:rPr>
                <w:rFonts w:ascii="Arial monospaced for SAP" w:hAnsi="Arial monospaced for SAP"/>
                <w:szCs w:val="22"/>
              </w:rPr>
              <w:t xml:space="preserve"> </w:t>
            </w:r>
            <w:r w:rsidRPr="00555C61">
              <w:rPr>
                <w:rFonts w:ascii="Calibri" w:hAnsi="Calibri" w:cs="Calibri"/>
                <w:szCs w:val="22"/>
              </w:rPr>
              <w:t>в</w:t>
            </w:r>
            <w:r w:rsidRPr="00555C61">
              <w:rPr>
                <w:rFonts w:ascii="Arial monospaced for SAP" w:hAnsi="Arial monospaced for SAP"/>
                <w:szCs w:val="22"/>
              </w:rPr>
              <w:t xml:space="preserve"> </w:t>
            </w:r>
            <w:r w:rsidRPr="00555C61">
              <w:rPr>
                <w:rFonts w:ascii="Calibri" w:hAnsi="Calibri" w:cs="Calibri"/>
                <w:szCs w:val="22"/>
              </w:rPr>
              <w:t>области</w:t>
            </w:r>
            <w:r w:rsidRPr="00555C61">
              <w:rPr>
                <w:rFonts w:ascii="Arial monospaced for SAP" w:hAnsi="Arial monospaced for SAP"/>
                <w:szCs w:val="22"/>
              </w:rPr>
              <w:t xml:space="preserve"> </w:t>
            </w:r>
            <w:r w:rsidRPr="00555C61">
              <w:rPr>
                <w:rFonts w:ascii="Calibri" w:hAnsi="Calibri" w:cs="Calibri"/>
                <w:szCs w:val="22"/>
              </w:rPr>
              <w:t>ПБ</w:t>
            </w:r>
            <w:r w:rsidRPr="00555C61">
              <w:rPr>
                <w:rFonts w:ascii="Arial monospaced for SAP" w:hAnsi="Arial monospaced for SAP"/>
                <w:szCs w:val="22"/>
              </w:rPr>
              <w:t xml:space="preserve">, </w:t>
            </w:r>
            <w:r w:rsidRPr="00555C61">
              <w:rPr>
                <w:rFonts w:ascii="Calibri" w:hAnsi="Calibri" w:cs="Calibri"/>
                <w:szCs w:val="22"/>
              </w:rPr>
              <w:t>ОТ</w:t>
            </w:r>
            <w:r w:rsidRPr="00555C61">
              <w:rPr>
                <w:rFonts w:ascii="Arial monospaced for SAP" w:hAnsi="Arial monospaced for SAP"/>
                <w:szCs w:val="22"/>
              </w:rPr>
              <w:t xml:space="preserve"> </w:t>
            </w:r>
            <w:r w:rsidRPr="00555C61">
              <w:rPr>
                <w:rFonts w:ascii="Calibri" w:hAnsi="Calibri" w:cs="Calibri"/>
                <w:szCs w:val="22"/>
              </w:rPr>
              <w:t>и</w:t>
            </w:r>
            <w:r w:rsidRPr="00555C61">
              <w:rPr>
                <w:rFonts w:ascii="Arial monospaced for SAP" w:hAnsi="Arial monospaced for SAP"/>
                <w:szCs w:val="22"/>
              </w:rPr>
              <w:t xml:space="preserve"> </w:t>
            </w:r>
            <w:r w:rsidRPr="00555C61">
              <w:rPr>
                <w:rFonts w:ascii="Calibri" w:hAnsi="Calibri" w:cs="Calibri"/>
                <w:szCs w:val="22"/>
              </w:rPr>
              <w:t>ОС</w:t>
            </w:r>
          </w:p>
        </w:tc>
        <w:tc>
          <w:tcPr>
            <w:tcW w:w="1559" w:type="dxa"/>
            <w:shd w:val="clear" w:color="000000" w:fill="FFFFFF"/>
          </w:tcPr>
          <w:p w:rsidR="00D72E18" w:rsidRPr="00D72E18" w:rsidRDefault="00D72E18" w:rsidP="008F5DB0">
            <w:pPr>
              <w:rPr>
                <w:rFonts w:ascii="Arial monospaced for SAP" w:hAnsi="Arial monospaced for SAP"/>
              </w:rPr>
            </w:pPr>
            <w:r>
              <w:rPr>
                <w:rFonts w:ascii="Calibri" w:hAnsi="Calibri" w:cs="Calibri"/>
                <w:szCs w:val="22"/>
              </w:rPr>
              <w:t>н</w:t>
            </w:r>
            <w:r w:rsidRPr="00D72E18">
              <w:rPr>
                <w:rFonts w:ascii="Calibri" w:hAnsi="Calibri" w:cs="Calibri"/>
                <w:szCs w:val="22"/>
              </w:rPr>
              <w:t>аличие</w:t>
            </w:r>
            <w:r w:rsidRPr="00D72E18">
              <w:rPr>
                <w:rFonts w:ascii="Arial monospaced for SAP" w:hAnsi="Arial monospaced for SAP"/>
                <w:szCs w:val="22"/>
              </w:rPr>
              <w:t xml:space="preserve">/ </w:t>
            </w:r>
            <w:r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4.2</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инструкции</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профессиям</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каждому</w:t>
            </w:r>
            <w:r w:rsidRPr="00D72E18">
              <w:rPr>
                <w:rFonts w:ascii="Arial monospaced for SAP" w:hAnsi="Arial monospaced for SAP"/>
                <w:szCs w:val="22"/>
              </w:rPr>
              <w:t xml:space="preserve"> </w:t>
            </w:r>
            <w:r w:rsidRPr="00D72E18">
              <w:rPr>
                <w:rFonts w:ascii="Calibri" w:hAnsi="Calibri" w:cs="Calibri"/>
                <w:szCs w:val="22"/>
              </w:rPr>
              <w:t>виду</w:t>
            </w:r>
            <w:r w:rsidRPr="00D72E18">
              <w:rPr>
                <w:rFonts w:ascii="Arial monospaced for SAP" w:hAnsi="Arial monospaced for SAP"/>
                <w:szCs w:val="22"/>
              </w:rPr>
              <w:t xml:space="preserve"> </w:t>
            </w:r>
            <w:r w:rsidRPr="00D72E18">
              <w:rPr>
                <w:rFonts w:ascii="Calibri" w:hAnsi="Calibri" w:cs="Calibri"/>
                <w:szCs w:val="22"/>
              </w:rPr>
              <w:t>выполняемых</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rPr>
            </w:pPr>
            <w:r w:rsidRPr="00555C61">
              <w:rPr>
                <w:rFonts w:ascii="Calibri" w:hAnsi="Calibri" w:cs="Calibri"/>
                <w:szCs w:val="22"/>
              </w:rPr>
              <w:t>Копия</w:t>
            </w:r>
            <w:r w:rsidRPr="00555C61">
              <w:rPr>
                <w:rFonts w:ascii="Arial monospaced for SAP" w:hAnsi="Arial monospaced for SAP"/>
                <w:szCs w:val="22"/>
              </w:rPr>
              <w:t xml:space="preserve"> </w:t>
            </w:r>
            <w:r w:rsidRPr="00555C61">
              <w:rPr>
                <w:rFonts w:ascii="Calibri" w:hAnsi="Calibri" w:cs="Calibri"/>
                <w:szCs w:val="22"/>
              </w:rPr>
              <w:t>документов</w:t>
            </w:r>
            <w:r w:rsidRPr="00555C61">
              <w:rPr>
                <w:rFonts w:ascii="Arial monospaced for SAP" w:hAnsi="Arial monospaced for SAP"/>
                <w:szCs w:val="22"/>
              </w:rPr>
              <w:t xml:space="preserve">, </w:t>
            </w:r>
            <w:r w:rsidRPr="00555C61">
              <w:rPr>
                <w:rFonts w:ascii="Calibri" w:hAnsi="Calibri" w:cs="Calibri"/>
                <w:szCs w:val="22"/>
              </w:rPr>
              <w:t>подтверждающих</w:t>
            </w:r>
            <w:r w:rsidRPr="00555C61">
              <w:rPr>
                <w:rFonts w:ascii="Arial monospaced for SAP" w:hAnsi="Arial monospaced for SAP"/>
                <w:szCs w:val="22"/>
              </w:rPr>
              <w:t xml:space="preserve"> </w:t>
            </w:r>
            <w:r w:rsidRPr="00555C61">
              <w:rPr>
                <w:rFonts w:ascii="Calibri" w:hAnsi="Calibri" w:cs="Calibri"/>
                <w:szCs w:val="22"/>
              </w:rPr>
              <w:t>наличие</w:t>
            </w:r>
            <w:r w:rsidRPr="00555C61">
              <w:rPr>
                <w:rFonts w:ascii="Arial monospaced for SAP" w:hAnsi="Arial monospaced for SAP"/>
                <w:szCs w:val="22"/>
              </w:rPr>
              <w:t xml:space="preserve"> </w:t>
            </w:r>
            <w:r w:rsidRPr="00555C61">
              <w:rPr>
                <w:rFonts w:ascii="Calibri" w:hAnsi="Calibri" w:cs="Calibri"/>
                <w:szCs w:val="22"/>
              </w:rPr>
              <w:t>инструкций</w:t>
            </w:r>
          </w:p>
        </w:tc>
        <w:tc>
          <w:tcPr>
            <w:tcW w:w="1559" w:type="dxa"/>
            <w:shd w:val="clear" w:color="000000" w:fill="FFFFFF"/>
          </w:tcPr>
          <w:p w:rsidR="00D72E18" w:rsidRPr="00D72E18" w:rsidRDefault="00D72E18" w:rsidP="008F5DB0">
            <w:pPr>
              <w:rPr>
                <w:rFonts w:ascii="Arial monospaced for SAP" w:hAnsi="Arial monospaced for SAP"/>
              </w:rPr>
            </w:pPr>
            <w:r>
              <w:rPr>
                <w:rFonts w:ascii="Calibri" w:hAnsi="Calibri" w:cs="Calibri"/>
                <w:szCs w:val="22"/>
              </w:rPr>
              <w:t>н</w:t>
            </w:r>
            <w:r w:rsidRPr="00D72E18">
              <w:rPr>
                <w:rFonts w:ascii="Calibri" w:hAnsi="Calibri" w:cs="Calibri"/>
                <w:szCs w:val="22"/>
              </w:rPr>
              <w:t>аличие</w:t>
            </w:r>
            <w:r w:rsidRPr="00D72E18">
              <w:rPr>
                <w:rFonts w:ascii="Arial monospaced for SAP" w:hAnsi="Arial monospaced for SAP"/>
                <w:szCs w:val="22"/>
              </w:rPr>
              <w:t xml:space="preserve">/ </w:t>
            </w:r>
            <w:r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4.3</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нормативную</w:t>
            </w:r>
            <w:r w:rsidRPr="00D72E18">
              <w:rPr>
                <w:rFonts w:ascii="Arial monospaced for SAP" w:hAnsi="Arial monospaced for SAP"/>
                <w:szCs w:val="22"/>
              </w:rPr>
              <w:t xml:space="preserve"> </w:t>
            </w:r>
            <w:r w:rsidRPr="00D72E18">
              <w:rPr>
                <w:rFonts w:ascii="Calibri" w:hAnsi="Calibri" w:cs="Calibri"/>
                <w:szCs w:val="22"/>
              </w:rPr>
              <w:t>численность</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квалификацию</w:t>
            </w:r>
            <w:r w:rsidRPr="00D72E18">
              <w:rPr>
                <w:rFonts w:ascii="Arial monospaced for SAP" w:hAnsi="Arial monospaced for SAP"/>
                <w:szCs w:val="22"/>
              </w:rPr>
              <w:t xml:space="preserve"> </w:t>
            </w:r>
            <w:r w:rsidRPr="00D72E18">
              <w:rPr>
                <w:rFonts w:ascii="Calibri" w:hAnsi="Calibri" w:cs="Calibri"/>
                <w:szCs w:val="22"/>
              </w:rPr>
              <w:t>персонала</w:t>
            </w:r>
            <w:r w:rsidRPr="00D72E18">
              <w:rPr>
                <w:rFonts w:ascii="Arial monospaced for SAP" w:hAnsi="Arial monospaced for SAP"/>
                <w:szCs w:val="22"/>
              </w:rPr>
              <w:t xml:space="preserve"> </w:t>
            </w:r>
            <w:r w:rsidRPr="00D72E18">
              <w:rPr>
                <w:rFonts w:ascii="Calibri" w:hAnsi="Calibri" w:cs="Calibri"/>
                <w:szCs w:val="22"/>
              </w:rPr>
              <w:t>службы</w:t>
            </w:r>
            <w:r w:rsidRPr="00D72E18">
              <w:rPr>
                <w:rFonts w:ascii="Arial monospaced for SAP" w:hAnsi="Arial monospaced for SAP"/>
                <w:szCs w:val="22"/>
              </w:rPr>
              <w:t xml:space="preserve"> </w:t>
            </w:r>
            <w:r w:rsidRPr="00D72E18">
              <w:rPr>
                <w:rFonts w:ascii="Calibri" w:hAnsi="Calibri" w:cs="Calibri"/>
                <w:szCs w:val="22"/>
              </w:rPr>
              <w:t>ПБ</w:t>
            </w:r>
            <w:r w:rsidRPr="00D72E18">
              <w:rPr>
                <w:rFonts w:ascii="Arial monospaced for SAP" w:hAnsi="Arial monospaced for SAP"/>
                <w:szCs w:val="22"/>
              </w:rPr>
              <w:t xml:space="preserve">, </w:t>
            </w:r>
            <w:r w:rsidRPr="00D72E18">
              <w:rPr>
                <w:rFonts w:ascii="Calibri" w:hAnsi="Calibri" w:cs="Calibri"/>
                <w:szCs w:val="22"/>
              </w:rPr>
              <w:t>ОТ</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ОС</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обеспечения</w:t>
            </w:r>
            <w:r w:rsidRPr="00D72E18">
              <w:rPr>
                <w:rFonts w:ascii="Arial monospaced for SAP" w:hAnsi="Arial monospaced for SAP"/>
                <w:szCs w:val="22"/>
              </w:rPr>
              <w:t xml:space="preserve"> </w:t>
            </w:r>
            <w:r w:rsidRPr="00D72E18">
              <w:rPr>
                <w:rFonts w:ascii="Calibri" w:hAnsi="Calibri" w:cs="Calibri"/>
                <w:szCs w:val="22"/>
              </w:rPr>
              <w:t>контроля</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проведению</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кадровых</w:t>
            </w:r>
            <w:r w:rsidRPr="00555C61">
              <w:rPr>
                <w:rFonts w:ascii="Arial monospaced for SAP" w:hAnsi="Arial monospaced for SAP"/>
                <w:szCs w:val="22"/>
              </w:rPr>
              <w:t xml:space="preserve"> </w:t>
            </w:r>
            <w:r w:rsidRPr="00555C61">
              <w:rPr>
                <w:rFonts w:ascii="Calibri" w:hAnsi="Calibri" w:cs="Calibri"/>
                <w:szCs w:val="22"/>
              </w:rPr>
              <w:t>ресурсах</w:t>
            </w:r>
            <w:r w:rsidRPr="00555C61">
              <w:rPr>
                <w:rFonts w:ascii="Arial monospaced for SAP" w:hAnsi="Arial monospaced for SAP"/>
                <w:szCs w:val="22"/>
              </w:rPr>
              <w:t xml:space="preserve"> </w:t>
            </w:r>
            <w:r w:rsidRPr="00555C61">
              <w:rPr>
                <w:rFonts w:ascii="Calibri" w:hAnsi="Calibri" w:cs="Calibri"/>
                <w:szCs w:val="22"/>
              </w:rPr>
              <w:t>для</w:t>
            </w:r>
            <w:r w:rsidRPr="00555C61">
              <w:rPr>
                <w:rFonts w:ascii="Arial monospaced for SAP" w:hAnsi="Arial monospaced for SAP"/>
                <w:szCs w:val="22"/>
              </w:rPr>
              <w:t xml:space="preserve"> </w:t>
            </w:r>
            <w:r w:rsidRPr="00555C61">
              <w:rPr>
                <w:rFonts w:ascii="Calibri" w:hAnsi="Calibri" w:cs="Calibri"/>
                <w:szCs w:val="22"/>
              </w:rPr>
              <w:t>выполнения</w:t>
            </w:r>
            <w:r w:rsidRPr="00555C61">
              <w:rPr>
                <w:rFonts w:ascii="Arial monospaced for SAP" w:hAnsi="Arial monospaced for SAP"/>
                <w:szCs w:val="22"/>
              </w:rPr>
              <w:t xml:space="preserve"> </w:t>
            </w:r>
            <w:r w:rsidRPr="00555C61">
              <w:rPr>
                <w:rFonts w:ascii="Calibri" w:hAnsi="Calibri" w:cs="Calibri"/>
                <w:szCs w:val="22"/>
              </w:rPr>
              <w:t>работ</w:t>
            </w:r>
            <w:r w:rsidRPr="00555C61">
              <w:rPr>
                <w:rFonts w:ascii="Arial monospaced for SAP" w:hAnsi="Arial monospaced for SAP"/>
                <w:szCs w:val="22"/>
              </w:rPr>
              <w:t xml:space="preserve"> </w:t>
            </w:r>
            <w:r w:rsidRPr="00555C61">
              <w:rPr>
                <w:rFonts w:ascii="Calibri" w:hAnsi="Calibri" w:cs="Calibri"/>
                <w:szCs w:val="22"/>
              </w:rPr>
              <w:t>по</w:t>
            </w:r>
            <w:r w:rsidRPr="00555C61">
              <w:rPr>
                <w:rFonts w:ascii="Arial monospaced for SAP" w:hAnsi="Arial monospaced for SAP"/>
                <w:szCs w:val="22"/>
              </w:rPr>
              <w:t xml:space="preserve"> </w:t>
            </w:r>
            <w:r w:rsidRPr="00555C61">
              <w:rPr>
                <w:rFonts w:ascii="Calibri" w:hAnsi="Calibri" w:cs="Calibri"/>
                <w:szCs w:val="22"/>
              </w:rPr>
              <w:t>предмету</w:t>
            </w:r>
            <w:r w:rsidRPr="00555C61">
              <w:rPr>
                <w:rFonts w:ascii="Arial monospaced for SAP" w:hAnsi="Arial monospaced for SAP"/>
                <w:szCs w:val="22"/>
              </w:rPr>
              <w:t xml:space="preserve"> </w:t>
            </w:r>
            <w:r w:rsidRPr="00555C61">
              <w:rPr>
                <w:rFonts w:ascii="Calibri" w:hAnsi="Calibri" w:cs="Calibri"/>
                <w:szCs w:val="22"/>
              </w:rPr>
              <w:t>закупки</w:t>
            </w:r>
            <w:r w:rsidRPr="00555C61">
              <w:rPr>
                <w:rFonts w:ascii="Arial monospaced for SAP" w:hAnsi="Arial monospaced for SAP"/>
                <w:szCs w:val="22"/>
              </w:rPr>
              <w:t xml:space="preserve">, </w:t>
            </w:r>
            <w:r w:rsidRPr="00555C61">
              <w:rPr>
                <w:rFonts w:ascii="Calibri" w:hAnsi="Calibri" w:cs="Calibri"/>
                <w:szCs w:val="22"/>
              </w:rPr>
              <w:t>за</w:t>
            </w:r>
            <w:r w:rsidRPr="00555C61">
              <w:rPr>
                <w:rFonts w:ascii="Arial monospaced for SAP" w:hAnsi="Arial monospaced for SAP"/>
                <w:szCs w:val="22"/>
              </w:rPr>
              <w:t xml:space="preserve"> </w:t>
            </w:r>
            <w:r w:rsidRPr="00555C61">
              <w:rPr>
                <w:rFonts w:ascii="Calibri" w:hAnsi="Calibri" w:cs="Calibri"/>
                <w:szCs w:val="22"/>
              </w:rPr>
              <w:t>подписью</w:t>
            </w:r>
            <w:r w:rsidRPr="00555C61">
              <w:rPr>
                <w:rFonts w:ascii="Arial monospaced for SAP" w:hAnsi="Arial monospaced for SAP"/>
                <w:szCs w:val="22"/>
              </w:rPr>
              <w:t xml:space="preserve"> </w:t>
            </w:r>
            <w:r w:rsidRPr="00555C61">
              <w:rPr>
                <w:rFonts w:ascii="Calibri" w:hAnsi="Calibri" w:cs="Calibri"/>
                <w:szCs w:val="22"/>
              </w:rPr>
              <w:t>руководителя</w:t>
            </w:r>
            <w:r w:rsidRPr="00555C61">
              <w:rPr>
                <w:rFonts w:ascii="Arial monospaced for SAP" w:hAnsi="Arial monospaced for SAP"/>
                <w:szCs w:val="22"/>
              </w:rPr>
              <w:t xml:space="preserve"> </w:t>
            </w:r>
            <w:r w:rsidRPr="00555C61">
              <w:rPr>
                <w:rFonts w:ascii="Calibri" w:hAnsi="Calibri" w:cs="Calibri"/>
                <w:szCs w:val="22"/>
              </w:rPr>
              <w:t>организации</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8).</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1 </w:t>
            </w:r>
            <w:r w:rsidRPr="00D72E18">
              <w:rPr>
                <w:rFonts w:ascii="Calibri" w:hAnsi="Calibri" w:cs="Calibri"/>
                <w:szCs w:val="22"/>
              </w:rPr>
              <w:t>инженер</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ОТ</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50 </w:t>
            </w:r>
            <w:r w:rsidRPr="00D72E18">
              <w:rPr>
                <w:rFonts w:ascii="Calibri" w:hAnsi="Calibri" w:cs="Calibri"/>
                <w:szCs w:val="22"/>
              </w:rPr>
              <w:t>работников</w:t>
            </w:r>
            <w:r w:rsidRPr="00D72E18">
              <w:rPr>
                <w:rFonts w:ascii="Arial monospaced for SAP" w:hAnsi="Arial monospaced for SAP"/>
                <w:szCs w:val="22"/>
              </w:rPr>
              <w:t xml:space="preserve"> </w:t>
            </w:r>
            <w:r w:rsidRPr="00D72E18">
              <w:rPr>
                <w:rFonts w:ascii="Calibri" w:hAnsi="Calibri" w:cs="Calibri"/>
                <w:szCs w:val="22"/>
              </w:rPr>
              <w:t>подрядчика</w:t>
            </w:r>
            <w:r w:rsidRPr="00D72E18">
              <w:rPr>
                <w:rFonts w:ascii="Arial monospaced for SAP" w:hAnsi="Arial monospaced for SAP"/>
                <w:szCs w:val="22"/>
              </w:rPr>
              <w:t xml:space="preserve">, </w:t>
            </w:r>
            <w:r w:rsidRPr="00D72E18">
              <w:rPr>
                <w:rFonts w:ascii="Calibri" w:hAnsi="Calibri" w:cs="Calibri"/>
                <w:szCs w:val="22"/>
              </w:rPr>
              <w:t>непосредственно</w:t>
            </w:r>
            <w:r w:rsidRPr="00D72E18">
              <w:rPr>
                <w:rFonts w:ascii="Arial monospaced for SAP" w:hAnsi="Arial monospaced for SAP"/>
                <w:szCs w:val="22"/>
              </w:rPr>
              <w:t xml:space="preserve"> </w:t>
            </w:r>
            <w:r w:rsidRPr="00D72E18">
              <w:rPr>
                <w:rFonts w:ascii="Calibri" w:hAnsi="Calibri" w:cs="Calibri"/>
                <w:szCs w:val="22"/>
              </w:rPr>
              <w:t>выполняю</w:t>
            </w:r>
            <w:r w:rsidRPr="00D72E18">
              <w:rPr>
                <w:rFonts w:ascii="Arial monospaced for SAP" w:hAnsi="Arial monospaced for SAP"/>
                <w:szCs w:val="22"/>
              </w:rPr>
              <w:t>-</w:t>
            </w:r>
            <w:proofErr w:type="spellStart"/>
            <w:r w:rsidRPr="00D72E18">
              <w:rPr>
                <w:rFonts w:ascii="Calibri" w:hAnsi="Calibri" w:cs="Calibri"/>
                <w:szCs w:val="22"/>
              </w:rPr>
              <w:t>щих</w:t>
            </w:r>
            <w:proofErr w:type="spellEnd"/>
            <w:r w:rsidRPr="00D72E18">
              <w:rPr>
                <w:rFonts w:ascii="Arial monospaced for SAP" w:hAnsi="Arial monospaced for SAP"/>
                <w:szCs w:val="22"/>
              </w:rPr>
              <w:t xml:space="preserve"> </w:t>
            </w:r>
            <w:r w:rsidRPr="00D72E18">
              <w:rPr>
                <w:rFonts w:ascii="Calibri" w:hAnsi="Calibri" w:cs="Calibri"/>
                <w:szCs w:val="22"/>
              </w:rPr>
              <w:t>работы</w:t>
            </w:r>
            <w:r w:rsidRPr="00D72E18">
              <w:rPr>
                <w:rFonts w:ascii="Arial monospaced for SAP" w:hAnsi="Arial monospaced for SAP"/>
                <w:szCs w:val="22"/>
              </w:rPr>
              <w:t xml:space="preserve">, </w:t>
            </w:r>
            <w:r w:rsidRPr="00D72E18">
              <w:rPr>
                <w:rFonts w:ascii="Calibri" w:hAnsi="Calibri" w:cs="Calibri"/>
                <w:szCs w:val="22"/>
              </w:rPr>
              <w:t>но</w:t>
            </w:r>
            <w:r w:rsidRPr="00D72E18">
              <w:rPr>
                <w:rFonts w:ascii="Arial monospaced for SAP" w:hAnsi="Arial monospaced for SAP"/>
                <w:szCs w:val="22"/>
              </w:rPr>
              <w:t xml:space="preserve"> </w:t>
            </w:r>
            <w:r w:rsidRPr="00D72E18">
              <w:rPr>
                <w:rFonts w:ascii="Calibri" w:hAnsi="Calibri" w:cs="Calibri"/>
                <w:szCs w:val="22"/>
              </w:rPr>
              <w:t>не</w:t>
            </w:r>
            <w:r w:rsidRPr="00D72E18">
              <w:rPr>
                <w:rFonts w:ascii="Arial monospaced for SAP" w:hAnsi="Arial monospaced for SAP"/>
                <w:szCs w:val="22"/>
              </w:rPr>
              <w:t xml:space="preserve"> </w:t>
            </w:r>
            <w:r w:rsidRPr="00D72E18">
              <w:rPr>
                <w:rFonts w:ascii="Calibri" w:hAnsi="Calibri" w:cs="Calibri"/>
                <w:szCs w:val="22"/>
              </w:rPr>
              <w:t>менее</w:t>
            </w:r>
            <w:r w:rsidRPr="00D72E18">
              <w:rPr>
                <w:rFonts w:ascii="Arial monospaced for SAP" w:hAnsi="Arial monospaced for SAP"/>
                <w:szCs w:val="22"/>
              </w:rPr>
              <w:t xml:space="preserve"> 1 </w:t>
            </w:r>
            <w:r w:rsidRPr="00D72E18">
              <w:rPr>
                <w:rFonts w:ascii="Calibri" w:hAnsi="Calibri" w:cs="Calibri"/>
                <w:szCs w:val="22"/>
              </w:rPr>
              <w:t>инженера</w:t>
            </w:r>
            <w:r w:rsidRPr="00D72E18">
              <w:rPr>
                <w:rFonts w:ascii="Arial monospaced for SAP" w:hAnsi="Arial monospaced for SAP"/>
                <w:szCs w:val="22"/>
              </w:rPr>
              <w:t xml:space="preserve"> </w:t>
            </w:r>
            <w:r w:rsidRPr="00D72E18">
              <w:rPr>
                <w:rFonts w:ascii="Calibri" w:hAnsi="Calibri" w:cs="Calibri"/>
                <w:szCs w:val="22"/>
              </w:rPr>
              <w:lastRenderedPageBreak/>
              <w:t>по</w:t>
            </w:r>
            <w:r w:rsidRPr="00D72E18">
              <w:rPr>
                <w:rFonts w:ascii="Arial monospaced for SAP" w:hAnsi="Arial monospaced for SAP"/>
                <w:szCs w:val="22"/>
              </w:rPr>
              <w:t xml:space="preserve"> </w:t>
            </w:r>
            <w:r w:rsidRPr="00D72E18">
              <w:rPr>
                <w:rFonts w:ascii="Calibri" w:hAnsi="Calibri" w:cs="Calibri"/>
                <w:szCs w:val="22"/>
              </w:rPr>
              <w:t>ОТ</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одно</w:t>
            </w:r>
            <w:r w:rsidRPr="00D72E18">
              <w:rPr>
                <w:rFonts w:ascii="Arial monospaced for SAP" w:hAnsi="Arial monospaced for SAP"/>
                <w:szCs w:val="22"/>
              </w:rPr>
              <w:t xml:space="preserve"> </w:t>
            </w:r>
            <w:r w:rsidRPr="00D72E18">
              <w:rPr>
                <w:rFonts w:ascii="Calibri" w:hAnsi="Calibri" w:cs="Calibri"/>
                <w:szCs w:val="22"/>
              </w:rPr>
              <w:t>место</w:t>
            </w:r>
            <w:r w:rsidRPr="00D72E18">
              <w:rPr>
                <w:rFonts w:ascii="Arial monospaced for SAP" w:hAnsi="Arial monospaced for SAP"/>
                <w:szCs w:val="22"/>
              </w:rPr>
              <w:t xml:space="preserve"> </w:t>
            </w:r>
            <w:r w:rsidRPr="00D72E18">
              <w:rPr>
                <w:rFonts w:ascii="Calibri" w:hAnsi="Calibri" w:cs="Calibri"/>
                <w:szCs w:val="22"/>
              </w:rPr>
              <w:t>проведения</w:t>
            </w:r>
            <w:r w:rsidRPr="00D72E18">
              <w:rPr>
                <w:rFonts w:ascii="Arial monospaced for SAP" w:hAnsi="Arial monospaced for SAP"/>
                <w:szCs w:val="22"/>
              </w:rPr>
              <w:t xml:space="preserve"> </w:t>
            </w:r>
            <w:r w:rsidRPr="00D72E18">
              <w:rPr>
                <w:rFonts w:ascii="Calibri" w:hAnsi="Calibri" w:cs="Calibri"/>
                <w:szCs w:val="22"/>
              </w:rPr>
              <w:t>работ</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lastRenderedPageBreak/>
              <w:t>наличие</w:t>
            </w:r>
          </w:p>
        </w:tc>
      </w:tr>
      <w:tr w:rsidR="00D72E18" w:rsidTr="00D72E18">
        <w:trPr>
          <w:trHeight w:val="195"/>
        </w:trPr>
        <w:tc>
          <w:tcPr>
            <w:tcW w:w="724" w:type="dxa"/>
            <w:shd w:val="clear" w:color="auto" w:fill="auto"/>
            <w:noWrap/>
            <w:vAlign w:val="center"/>
            <w:hideMark/>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4.4</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технику</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уборки</w:t>
            </w:r>
            <w:r w:rsidRPr="00D72E18">
              <w:rPr>
                <w:rFonts w:ascii="Arial monospaced for SAP" w:hAnsi="Arial monospaced for SAP"/>
                <w:szCs w:val="22"/>
              </w:rPr>
              <w:t xml:space="preserve"> </w:t>
            </w:r>
            <w:r w:rsidRPr="00D72E18">
              <w:rPr>
                <w:rFonts w:ascii="Calibri" w:hAnsi="Calibri" w:cs="Calibri"/>
                <w:szCs w:val="22"/>
              </w:rPr>
              <w:t>территории</w:t>
            </w:r>
            <w:r w:rsidRPr="00D72E18">
              <w:rPr>
                <w:rFonts w:ascii="Arial monospaced for SAP" w:hAnsi="Arial monospaced for SAP"/>
                <w:szCs w:val="22"/>
              </w:rPr>
              <w:t xml:space="preserve"> </w:t>
            </w:r>
            <w:r w:rsidRPr="00D72E18">
              <w:rPr>
                <w:rFonts w:ascii="Calibri" w:hAnsi="Calibri" w:cs="Calibri"/>
                <w:szCs w:val="22"/>
              </w:rPr>
              <w:t>ремонтируемого</w:t>
            </w:r>
            <w:r w:rsidRPr="00D72E18">
              <w:rPr>
                <w:rFonts w:ascii="Arial monospaced for SAP" w:hAnsi="Arial monospaced for SAP"/>
                <w:szCs w:val="22"/>
              </w:rPr>
              <w:t xml:space="preserve"> </w:t>
            </w:r>
            <w:r w:rsidRPr="00D72E18">
              <w:rPr>
                <w:rFonts w:ascii="Calibri" w:hAnsi="Calibri" w:cs="Calibri"/>
                <w:szCs w:val="22"/>
              </w:rPr>
              <w:t>объекта</w:t>
            </w:r>
            <w:r w:rsidRPr="00D72E18">
              <w:rPr>
                <w:rFonts w:ascii="Arial monospaced for SAP" w:hAnsi="Arial monospaced for SAP"/>
                <w:szCs w:val="22"/>
              </w:rPr>
              <w:t xml:space="preserve"> </w:t>
            </w:r>
            <w:r w:rsidRPr="00D72E18">
              <w:rPr>
                <w:rFonts w:ascii="Calibri" w:hAnsi="Calibri" w:cs="Calibri"/>
                <w:szCs w:val="22"/>
              </w:rPr>
              <w:t>во</w:t>
            </w:r>
            <w:r w:rsidRPr="00D72E18">
              <w:rPr>
                <w:rFonts w:ascii="Arial monospaced for SAP" w:hAnsi="Arial monospaced for SAP"/>
                <w:szCs w:val="22"/>
              </w:rPr>
              <w:t xml:space="preserve"> </w:t>
            </w:r>
            <w:r w:rsidRPr="00D72E18">
              <w:rPr>
                <w:rFonts w:ascii="Calibri" w:hAnsi="Calibri" w:cs="Calibri"/>
                <w:szCs w:val="22"/>
              </w:rPr>
              <w:t>время</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после</w:t>
            </w:r>
            <w:r w:rsidRPr="00D72E18">
              <w:rPr>
                <w:rFonts w:ascii="Arial monospaced for SAP" w:hAnsi="Arial monospaced for SAP"/>
                <w:szCs w:val="22"/>
              </w:rPr>
              <w:t xml:space="preserve"> </w:t>
            </w:r>
            <w:r w:rsidRPr="00D72E18">
              <w:rPr>
                <w:rFonts w:ascii="Calibri" w:hAnsi="Calibri" w:cs="Calibri"/>
                <w:szCs w:val="22"/>
              </w:rPr>
              <w:t>проведения</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8F5DB0">
            <w:pPr>
              <w:autoSpaceDE w:val="0"/>
              <w:ind w:left="34"/>
              <w:jc w:val="both"/>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w:t>
            </w:r>
          </w:p>
        </w:tc>
        <w:tc>
          <w:tcPr>
            <w:tcW w:w="1559" w:type="dxa"/>
            <w:shd w:val="clear" w:color="000000" w:fill="FFFFFF"/>
            <w:vAlign w:val="center"/>
          </w:tcPr>
          <w:p w:rsidR="00D72E18" w:rsidRPr="00D72E18" w:rsidRDefault="00D72E18" w:rsidP="008F5DB0">
            <w:pPr>
              <w:rPr>
                <w:rFonts w:ascii="Arial monospaced for SAP" w:hAnsi="Arial monospaced for SAP"/>
              </w:rPr>
            </w:pPr>
            <w:r>
              <w:rPr>
                <w:rFonts w:ascii="Calibri" w:hAnsi="Calibri" w:cs="Calibri"/>
                <w:szCs w:val="22"/>
              </w:rPr>
              <w:t>е</w:t>
            </w:r>
            <w:r w:rsidRPr="00D72E18">
              <w:rPr>
                <w:rFonts w:ascii="Calibri" w:hAnsi="Calibri" w:cs="Calibri"/>
                <w:szCs w:val="22"/>
              </w:rPr>
              <w:t>д</w:t>
            </w:r>
            <w:r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1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Tr="00D72E18">
        <w:trPr>
          <w:trHeight w:val="195"/>
        </w:trPr>
        <w:tc>
          <w:tcPr>
            <w:tcW w:w="724" w:type="dxa"/>
            <w:shd w:val="clear" w:color="auto" w:fill="auto"/>
            <w:noWrap/>
            <w:vAlign w:val="center"/>
            <w:hideMark/>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5</w:t>
            </w:r>
          </w:p>
        </w:tc>
        <w:tc>
          <w:tcPr>
            <w:tcW w:w="3758" w:type="dxa"/>
            <w:shd w:val="clear" w:color="auto" w:fill="auto"/>
          </w:tcPr>
          <w:p w:rsidR="00D72E18" w:rsidRPr="00D72E18" w:rsidRDefault="00D72E18" w:rsidP="008F5DB0">
            <w:pPr>
              <w:jc w:val="both"/>
              <w:rPr>
                <w:rFonts w:ascii="Arial monospaced for SAP" w:hAnsi="Arial monospaced for SAP"/>
                <w:vertAlign w:val="subscript"/>
              </w:rPr>
            </w:pP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ответственных</w:t>
            </w:r>
            <w:r w:rsidRPr="00D72E18">
              <w:rPr>
                <w:rFonts w:ascii="Arial monospaced for SAP" w:hAnsi="Arial monospaced for SAP"/>
                <w:szCs w:val="22"/>
              </w:rPr>
              <w:t xml:space="preserve"> </w:t>
            </w:r>
            <w:r w:rsidRPr="00D72E18">
              <w:rPr>
                <w:rFonts w:ascii="Calibri" w:hAnsi="Calibri" w:cs="Calibri"/>
                <w:szCs w:val="22"/>
              </w:rPr>
              <w:t>за</w:t>
            </w:r>
            <w:r w:rsidRPr="00D72E18">
              <w:rPr>
                <w:rFonts w:ascii="Arial monospaced for SAP" w:hAnsi="Arial monospaced for SAP"/>
                <w:szCs w:val="22"/>
              </w:rPr>
              <w:t xml:space="preserve"> </w:t>
            </w:r>
            <w:r w:rsidRPr="00D72E18">
              <w:rPr>
                <w:rFonts w:ascii="Calibri" w:hAnsi="Calibri" w:cs="Calibri"/>
                <w:szCs w:val="22"/>
              </w:rPr>
              <w:t>организацию</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проведение</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r w:rsidRPr="00D72E18">
              <w:rPr>
                <w:rFonts w:ascii="Calibri" w:hAnsi="Calibri" w:cs="Calibri"/>
                <w:szCs w:val="22"/>
              </w:rPr>
              <w:t>повышенной</w:t>
            </w:r>
            <w:r w:rsidRPr="00D72E18">
              <w:rPr>
                <w:rFonts w:ascii="Arial monospaced for SAP" w:hAnsi="Arial monospaced for SAP"/>
                <w:szCs w:val="22"/>
              </w:rPr>
              <w:t xml:space="preserve"> </w:t>
            </w:r>
            <w:r w:rsidRPr="00D72E18">
              <w:rPr>
                <w:rFonts w:ascii="Calibri" w:hAnsi="Calibri" w:cs="Calibri"/>
                <w:szCs w:val="22"/>
              </w:rPr>
              <w:t>опасности</w:t>
            </w:r>
            <w:r w:rsidRPr="00D72E18">
              <w:rPr>
                <w:rFonts w:ascii="Arial monospaced for SAP" w:hAnsi="Arial monospaced for SAP"/>
                <w:szCs w:val="22"/>
              </w:rPr>
              <w:t xml:space="preserve"> </w:t>
            </w:r>
            <w:r w:rsidRPr="00D72E18">
              <w:rPr>
                <w:rFonts w:ascii="Calibri" w:hAnsi="Calibri" w:cs="Calibri"/>
                <w:szCs w:val="22"/>
              </w:rPr>
              <w:t>из</w:t>
            </w:r>
            <w:r w:rsidRPr="00D72E18">
              <w:rPr>
                <w:rFonts w:ascii="Arial monospaced for SAP" w:hAnsi="Arial monospaced for SAP"/>
                <w:szCs w:val="22"/>
              </w:rPr>
              <w:t xml:space="preserve"> </w:t>
            </w:r>
            <w:r w:rsidRPr="00D72E18">
              <w:rPr>
                <w:rFonts w:ascii="Calibri" w:hAnsi="Calibri" w:cs="Calibri"/>
                <w:szCs w:val="22"/>
              </w:rPr>
              <w:t>числа</w:t>
            </w:r>
            <w:r w:rsidRPr="00D72E18">
              <w:rPr>
                <w:rFonts w:ascii="Arial monospaced for SAP" w:hAnsi="Arial monospaced for SAP"/>
                <w:szCs w:val="22"/>
              </w:rPr>
              <w:t xml:space="preserve"> </w:t>
            </w:r>
            <w:r w:rsidRPr="00D72E18">
              <w:rPr>
                <w:rFonts w:ascii="Calibri" w:hAnsi="Calibri" w:cs="Calibri"/>
                <w:szCs w:val="22"/>
              </w:rPr>
              <w:t>ИТР</w:t>
            </w:r>
            <w:r w:rsidRPr="00D72E18">
              <w:rPr>
                <w:rFonts w:ascii="Arial monospaced for SAP" w:hAnsi="Arial monospaced for SAP"/>
                <w:szCs w:val="22"/>
              </w:rPr>
              <w:t xml:space="preserve"> </w:t>
            </w:r>
            <w:r w:rsidRPr="00D72E18">
              <w:rPr>
                <w:rFonts w:ascii="Calibri" w:hAnsi="Calibri" w:cs="Calibri"/>
                <w:szCs w:val="22"/>
              </w:rPr>
              <w:t>подрядных</w:t>
            </w:r>
            <w:r w:rsidRPr="00D72E18">
              <w:rPr>
                <w:rFonts w:ascii="Arial monospaced for SAP" w:hAnsi="Arial monospaced for SAP"/>
                <w:szCs w:val="22"/>
              </w:rPr>
              <w:t xml:space="preserve"> </w:t>
            </w:r>
            <w:r w:rsidRPr="00D72E18">
              <w:rPr>
                <w:rFonts w:ascii="Calibri" w:hAnsi="Calibri" w:cs="Calibri"/>
                <w:szCs w:val="22"/>
              </w:rPr>
              <w:t>организаций</w:t>
            </w:r>
            <w:r w:rsidRPr="00D72E18">
              <w:rPr>
                <w:rFonts w:ascii="Arial monospaced for SAP" w:hAnsi="Arial monospaced for SAP"/>
                <w:szCs w:val="22"/>
              </w:rPr>
              <w:t xml:space="preserve">, </w:t>
            </w:r>
            <w:r w:rsidRPr="00D72E18">
              <w:rPr>
                <w:rFonts w:ascii="Calibri" w:hAnsi="Calibri" w:cs="Calibri"/>
                <w:szCs w:val="22"/>
              </w:rPr>
              <w:t>аттестованных</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области</w:t>
            </w:r>
            <w:r w:rsidRPr="00D72E18">
              <w:rPr>
                <w:rFonts w:ascii="Arial monospaced for SAP" w:hAnsi="Arial monospaced for SAP"/>
                <w:szCs w:val="22"/>
              </w:rPr>
              <w:t xml:space="preserve"> </w:t>
            </w:r>
            <w:r w:rsidRPr="00D72E18">
              <w:rPr>
                <w:rFonts w:ascii="Calibri" w:hAnsi="Calibri" w:cs="Calibri"/>
                <w:szCs w:val="22"/>
              </w:rPr>
              <w:t>промышленной</w:t>
            </w:r>
            <w:r w:rsidRPr="00D72E18">
              <w:rPr>
                <w:rFonts w:ascii="Arial monospaced for SAP" w:hAnsi="Arial monospaced for SAP"/>
                <w:szCs w:val="22"/>
              </w:rPr>
              <w:t xml:space="preserve"> </w:t>
            </w:r>
            <w:r w:rsidRPr="00D72E18">
              <w:rPr>
                <w:rFonts w:ascii="Calibri" w:hAnsi="Calibri" w:cs="Calibri"/>
                <w:szCs w:val="22"/>
              </w:rPr>
              <w:t>безопасности</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осуществления</w:t>
            </w:r>
            <w:r w:rsidRPr="00D72E18">
              <w:rPr>
                <w:rFonts w:ascii="Arial monospaced for SAP" w:hAnsi="Arial monospaced for SAP"/>
                <w:szCs w:val="22"/>
              </w:rPr>
              <w:t xml:space="preserve"> </w:t>
            </w:r>
            <w:r w:rsidRPr="00D72E18">
              <w:rPr>
                <w:rFonts w:ascii="Calibri" w:hAnsi="Calibri" w:cs="Calibri"/>
                <w:szCs w:val="22"/>
              </w:rPr>
              <w:t>деятельности</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опасных</w:t>
            </w:r>
            <w:r w:rsidRPr="00D72E18">
              <w:rPr>
                <w:rFonts w:ascii="Arial monospaced for SAP" w:hAnsi="Arial monospaced for SAP"/>
                <w:szCs w:val="22"/>
              </w:rPr>
              <w:t xml:space="preserve"> </w:t>
            </w:r>
            <w:r w:rsidRPr="00D72E18">
              <w:rPr>
                <w:rFonts w:ascii="Calibri" w:hAnsi="Calibri" w:cs="Calibri"/>
                <w:szCs w:val="22"/>
              </w:rPr>
              <w:t>производственных</w:t>
            </w:r>
            <w:r w:rsidRPr="00D72E18">
              <w:rPr>
                <w:rFonts w:ascii="Arial monospaced for SAP" w:hAnsi="Arial monospaced for SAP"/>
                <w:szCs w:val="22"/>
              </w:rPr>
              <w:t xml:space="preserve"> </w:t>
            </w:r>
            <w:r w:rsidRPr="00D72E18">
              <w:rPr>
                <w:rFonts w:ascii="Calibri" w:hAnsi="Calibri" w:cs="Calibri"/>
                <w:szCs w:val="22"/>
              </w:rPr>
              <w:t>объектах</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объеме</w:t>
            </w:r>
            <w:r w:rsidRPr="00D72E18">
              <w:rPr>
                <w:rFonts w:ascii="Arial monospaced for SAP" w:hAnsi="Arial monospaced for SAP"/>
                <w:szCs w:val="22"/>
              </w:rPr>
              <w:t xml:space="preserve"> </w:t>
            </w:r>
            <w:r w:rsidRPr="00D72E18">
              <w:rPr>
                <w:rFonts w:ascii="Calibri" w:hAnsi="Calibri" w:cs="Calibri"/>
                <w:szCs w:val="22"/>
              </w:rPr>
              <w:t>категорий</w:t>
            </w:r>
            <w:r w:rsidRPr="00D72E18">
              <w:rPr>
                <w:rFonts w:ascii="Arial monospaced for SAP" w:hAnsi="Arial monospaced for SAP"/>
                <w:szCs w:val="22"/>
              </w:rPr>
              <w:t xml:space="preserve"> </w:t>
            </w:r>
            <w:r w:rsidRPr="00D72E18">
              <w:rPr>
                <w:rFonts w:ascii="Calibri" w:hAnsi="Calibri" w:cs="Calibri"/>
                <w:szCs w:val="22"/>
              </w:rPr>
              <w:t>А</w:t>
            </w:r>
            <w:r w:rsidRPr="00D72E18">
              <w:rPr>
                <w:rFonts w:ascii="Arial monospaced for SAP" w:hAnsi="Arial monospaced for SAP"/>
                <w:szCs w:val="22"/>
                <w:vertAlign w:val="subscript"/>
              </w:rPr>
              <w:t>1</w:t>
            </w:r>
            <w:r w:rsidRPr="00D72E18">
              <w:rPr>
                <w:rFonts w:ascii="Arial monospaced for SAP" w:hAnsi="Arial monospaced for SAP"/>
                <w:szCs w:val="22"/>
              </w:rPr>
              <w:t xml:space="preserve">, </w:t>
            </w:r>
            <w:r w:rsidRPr="00D72E18">
              <w:rPr>
                <w:rFonts w:ascii="Calibri" w:hAnsi="Calibri" w:cs="Calibri"/>
                <w:szCs w:val="22"/>
              </w:rPr>
              <w:t>Б</w:t>
            </w:r>
            <w:r w:rsidRPr="00D72E18">
              <w:rPr>
                <w:rFonts w:ascii="Arial monospaced for SAP" w:hAnsi="Arial monospaced for SAP"/>
                <w:szCs w:val="22"/>
                <w:vertAlign w:val="subscript"/>
              </w:rPr>
              <w:t>1.17</w:t>
            </w:r>
            <w:r w:rsidRPr="00D72E18">
              <w:rPr>
                <w:rFonts w:ascii="Arial monospaced for SAP" w:hAnsi="Arial monospaced for SAP"/>
                <w:szCs w:val="22"/>
              </w:rPr>
              <w:t xml:space="preserve">, </w:t>
            </w:r>
            <w:r w:rsidRPr="00D72E18">
              <w:rPr>
                <w:rFonts w:ascii="Calibri" w:hAnsi="Calibri" w:cs="Calibri"/>
                <w:szCs w:val="22"/>
              </w:rPr>
              <w:t>Б</w:t>
            </w:r>
            <w:r w:rsidRPr="00D72E18">
              <w:rPr>
                <w:rFonts w:ascii="Arial monospaced for SAP" w:hAnsi="Arial monospaced for SAP"/>
                <w:szCs w:val="22"/>
                <w:vertAlign w:val="subscript"/>
              </w:rPr>
              <w:t>9.32</w:t>
            </w:r>
          </w:p>
        </w:tc>
        <w:tc>
          <w:tcPr>
            <w:tcW w:w="2621" w:type="dxa"/>
            <w:shd w:val="clear" w:color="auto" w:fill="auto"/>
          </w:tcPr>
          <w:p w:rsidR="00D72E18" w:rsidRPr="00555C61" w:rsidRDefault="00D72E18" w:rsidP="008F5DB0">
            <w:pPr>
              <w:rPr>
                <w:rFonts w:ascii="Arial monospaced for SAP" w:hAnsi="Arial monospaced for SAP"/>
              </w:rPr>
            </w:pPr>
            <w:r w:rsidRPr="00555C61">
              <w:rPr>
                <w:rFonts w:ascii="Calibri" w:hAnsi="Calibri" w:cs="Calibri"/>
                <w:szCs w:val="22"/>
              </w:rPr>
              <w:t>Копии</w:t>
            </w:r>
            <w:r w:rsidRPr="00555C61">
              <w:rPr>
                <w:rFonts w:ascii="Arial monospaced for SAP" w:hAnsi="Arial monospaced for SAP"/>
                <w:szCs w:val="22"/>
              </w:rPr>
              <w:t xml:space="preserve"> </w:t>
            </w:r>
            <w:r w:rsidRPr="00555C61">
              <w:rPr>
                <w:rFonts w:ascii="Calibri" w:hAnsi="Calibri" w:cs="Calibri"/>
                <w:szCs w:val="22"/>
              </w:rPr>
              <w:t>свидетельств</w:t>
            </w:r>
            <w:r w:rsidRPr="00555C61">
              <w:rPr>
                <w:rFonts w:ascii="Arial monospaced for SAP" w:hAnsi="Arial monospaced for SAP"/>
                <w:szCs w:val="22"/>
              </w:rPr>
              <w:t xml:space="preserve"> </w:t>
            </w:r>
            <w:r w:rsidRPr="00555C61">
              <w:rPr>
                <w:rFonts w:ascii="Calibri" w:hAnsi="Calibri" w:cs="Calibri"/>
                <w:szCs w:val="22"/>
              </w:rPr>
              <w:t>и</w:t>
            </w:r>
            <w:r w:rsidRPr="00555C61">
              <w:rPr>
                <w:rFonts w:ascii="Arial monospaced for SAP" w:hAnsi="Arial monospaced for SAP"/>
                <w:szCs w:val="22"/>
              </w:rPr>
              <w:t xml:space="preserve"> </w:t>
            </w:r>
            <w:r w:rsidRPr="00555C61">
              <w:rPr>
                <w:rFonts w:ascii="Calibri" w:hAnsi="Calibri" w:cs="Calibri"/>
                <w:szCs w:val="22"/>
              </w:rPr>
              <w:t>протоколов</w:t>
            </w:r>
            <w:r w:rsidRPr="00555C61">
              <w:rPr>
                <w:rFonts w:ascii="Arial monospaced for SAP" w:hAnsi="Arial monospaced for SAP"/>
                <w:szCs w:val="22"/>
              </w:rPr>
              <w:t xml:space="preserve"> </w:t>
            </w:r>
            <w:r w:rsidRPr="00555C61">
              <w:rPr>
                <w:rFonts w:ascii="Calibri" w:hAnsi="Calibri" w:cs="Calibri"/>
                <w:szCs w:val="22"/>
              </w:rPr>
              <w:t>комиссий</w:t>
            </w:r>
            <w:r w:rsidRPr="00555C61">
              <w:rPr>
                <w:rFonts w:ascii="Arial monospaced for SAP" w:hAnsi="Arial monospaced for SAP"/>
                <w:szCs w:val="22"/>
              </w:rPr>
              <w:t xml:space="preserve"> </w:t>
            </w:r>
            <w:r w:rsidRPr="00555C61">
              <w:rPr>
                <w:rFonts w:ascii="Calibri" w:hAnsi="Calibri" w:cs="Calibri"/>
                <w:szCs w:val="22"/>
              </w:rPr>
              <w:t>об</w:t>
            </w:r>
            <w:r w:rsidRPr="00555C61">
              <w:rPr>
                <w:rFonts w:ascii="Arial monospaced for SAP" w:hAnsi="Arial monospaced for SAP"/>
                <w:szCs w:val="22"/>
              </w:rPr>
              <w:t xml:space="preserve"> </w:t>
            </w:r>
            <w:r w:rsidRPr="00555C61">
              <w:rPr>
                <w:rFonts w:ascii="Calibri" w:hAnsi="Calibri" w:cs="Calibri"/>
                <w:szCs w:val="22"/>
              </w:rPr>
              <w:t>аттестации</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Calibri" w:hAnsi="Calibri" w:cs="Calibri"/>
                <w:szCs w:val="22"/>
              </w:rPr>
              <w:t>чел</w:t>
            </w:r>
            <w:r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2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6</w:t>
            </w:r>
          </w:p>
        </w:tc>
        <w:tc>
          <w:tcPr>
            <w:tcW w:w="3758" w:type="dxa"/>
            <w:shd w:val="clear" w:color="auto" w:fill="auto"/>
          </w:tcPr>
          <w:p w:rsidR="00D72E18" w:rsidRPr="00D72E18" w:rsidRDefault="00D72E18" w:rsidP="008F5DB0">
            <w:pPr>
              <w:jc w:val="both"/>
              <w:rPr>
                <w:rFonts w:ascii="Arial monospaced for SAP" w:hAnsi="Arial monospaced for SAP"/>
              </w:rPr>
            </w:pP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мед</w:t>
            </w:r>
            <w:r w:rsidRPr="00D72E18">
              <w:rPr>
                <w:rFonts w:ascii="Arial monospaced for SAP" w:hAnsi="Arial monospaced for SAP"/>
                <w:szCs w:val="22"/>
              </w:rPr>
              <w:t xml:space="preserve">. </w:t>
            </w:r>
            <w:r w:rsidR="000E4279">
              <w:rPr>
                <w:rFonts w:ascii="Calibri" w:hAnsi="Calibri" w:cs="Calibri"/>
                <w:szCs w:val="22"/>
              </w:rPr>
              <w:t>с</w:t>
            </w:r>
            <w:r w:rsidRPr="00D72E18">
              <w:rPr>
                <w:rFonts w:ascii="Calibri" w:hAnsi="Calibri" w:cs="Calibri"/>
                <w:szCs w:val="22"/>
              </w:rPr>
              <w:t>лужбы</w:t>
            </w:r>
            <w:r w:rsidRPr="00D72E18">
              <w:rPr>
                <w:rFonts w:ascii="Arial monospaced for SAP" w:hAnsi="Arial monospaced for SAP"/>
                <w:szCs w:val="22"/>
              </w:rPr>
              <w:t xml:space="preserve"> </w:t>
            </w:r>
            <w:r w:rsidRPr="00D72E18">
              <w:rPr>
                <w:rFonts w:ascii="Calibri" w:hAnsi="Calibri" w:cs="Calibri"/>
                <w:szCs w:val="22"/>
              </w:rPr>
              <w:t>или</w:t>
            </w:r>
            <w:r w:rsidRPr="00D72E18">
              <w:rPr>
                <w:rFonts w:ascii="Arial monospaced for SAP" w:hAnsi="Arial monospaced for SAP"/>
                <w:szCs w:val="22"/>
              </w:rPr>
              <w:t xml:space="preserve"> </w:t>
            </w:r>
            <w:r w:rsidRPr="00D72E18">
              <w:rPr>
                <w:rFonts w:ascii="Calibri" w:hAnsi="Calibri" w:cs="Calibri"/>
                <w:szCs w:val="22"/>
              </w:rPr>
              <w:t>предоставление</w:t>
            </w:r>
            <w:r w:rsidRPr="00D72E18">
              <w:rPr>
                <w:rFonts w:ascii="Arial monospaced for SAP" w:hAnsi="Arial monospaced for SAP"/>
                <w:szCs w:val="22"/>
              </w:rPr>
              <w:t xml:space="preserve"> </w:t>
            </w:r>
            <w:r w:rsidRPr="00D72E18">
              <w:rPr>
                <w:rFonts w:ascii="Calibri" w:hAnsi="Calibri" w:cs="Calibri"/>
                <w:szCs w:val="22"/>
              </w:rPr>
              <w:t>гарантийного</w:t>
            </w:r>
            <w:r w:rsidRPr="00D72E18">
              <w:rPr>
                <w:rFonts w:ascii="Arial monospaced for SAP" w:hAnsi="Arial monospaced for SAP"/>
                <w:szCs w:val="22"/>
              </w:rPr>
              <w:t xml:space="preserve"> </w:t>
            </w:r>
            <w:r w:rsidRPr="00D72E18">
              <w:rPr>
                <w:rFonts w:ascii="Calibri" w:hAnsi="Calibri" w:cs="Calibri"/>
                <w:szCs w:val="22"/>
              </w:rPr>
              <w:t>письма</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заключенного</w:t>
            </w:r>
            <w:r w:rsidRPr="00D72E18">
              <w:rPr>
                <w:rFonts w:ascii="Arial monospaced for SAP" w:hAnsi="Arial monospaced for SAP"/>
                <w:szCs w:val="22"/>
              </w:rPr>
              <w:t xml:space="preserve"> </w:t>
            </w:r>
            <w:r w:rsidRPr="00D72E18">
              <w:rPr>
                <w:rFonts w:ascii="Calibri" w:hAnsi="Calibri" w:cs="Calibri"/>
                <w:szCs w:val="22"/>
              </w:rPr>
              <w:t>договора</w:t>
            </w:r>
            <w:r w:rsidRPr="00D72E18">
              <w:rPr>
                <w:rFonts w:ascii="Arial monospaced for SAP" w:hAnsi="Arial monospaced for SAP"/>
                <w:szCs w:val="22"/>
              </w:rPr>
              <w:t xml:space="preserve"> </w:t>
            </w:r>
            <w:r w:rsidRPr="00D72E18">
              <w:rPr>
                <w:rFonts w:ascii="Calibri" w:hAnsi="Calibri" w:cs="Calibri"/>
                <w:szCs w:val="22"/>
              </w:rPr>
              <w:t>с</w:t>
            </w:r>
            <w:r w:rsidRPr="00D72E18">
              <w:rPr>
                <w:rFonts w:ascii="Arial monospaced for SAP" w:hAnsi="Arial monospaced for SAP"/>
                <w:szCs w:val="22"/>
              </w:rPr>
              <w:t xml:space="preserve"> </w:t>
            </w:r>
            <w:r w:rsidRPr="00D72E18">
              <w:rPr>
                <w:rFonts w:ascii="Calibri" w:hAnsi="Calibri" w:cs="Calibri"/>
                <w:szCs w:val="22"/>
              </w:rPr>
              <w:t>медицинской</w:t>
            </w:r>
            <w:r w:rsidRPr="00D72E18">
              <w:rPr>
                <w:rFonts w:ascii="Arial monospaced for SAP" w:hAnsi="Arial monospaced for SAP"/>
                <w:szCs w:val="22"/>
              </w:rPr>
              <w:t xml:space="preserve"> </w:t>
            </w:r>
            <w:r w:rsidRPr="00D72E18">
              <w:rPr>
                <w:rFonts w:ascii="Calibri" w:hAnsi="Calibri" w:cs="Calibri"/>
                <w:szCs w:val="22"/>
              </w:rPr>
              <w:t>организацией</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проведение</w:t>
            </w:r>
            <w:r w:rsidRPr="00D72E18">
              <w:rPr>
                <w:rFonts w:ascii="Arial monospaced for SAP" w:hAnsi="Arial monospaced for SAP"/>
                <w:szCs w:val="22"/>
              </w:rPr>
              <w:t xml:space="preserve"> </w:t>
            </w:r>
            <w:r w:rsidRPr="00D72E18">
              <w:rPr>
                <w:rFonts w:ascii="Calibri" w:hAnsi="Calibri" w:cs="Calibri"/>
                <w:szCs w:val="22"/>
              </w:rPr>
              <w:t>регулярных</w:t>
            </w:r>
            <w:r w:rsidRPr="00D72E18">
              <w:rPr>
                <w:rFonts w:ascii="Arial monospaced for SAP" w:hAnsi="Arial monospaced for SAP"/>
                <w:szCs w:val="22"/>
              </w:rPr>
              <w:t xml:space="preserve"> </w:t>
            </w:r>
            <w:proofErr w:type="spellStart"/>
            <w:r w:rsidRPr="00D72E18">
              <w:rPr>
                <w:rFonts w:ascii="Calibri" w:hAnsi="Calibri" w:cs="Calibri"/>
                <w:szCs w:val="22"/>
              </w:rPr>
              <w:t>предрейсовых</w:t>
            </w:r>
            <w:proofErr w:type="spellEnd"/>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proofErr w:type="spellStart"/>
            <w:r w:rsidRPr="00D72E18">
              <w:rPr>
                <w:rFonts w:ascii="Calibri" w:hAnsi="Calibri" w:cs="Calibri"/>
                <w:szCs w:val="22"/>
              </w:rPr>
              <w:t>послерейсовых</w:t>
            </w:r>
            <w:proofErr w:type="spellEnd"/>
            <w:r w:rsidRPr="00D72E18">
              <w:rPr>
                <w:rFonts w:ascii="Arial monospaced for SAP" w:hAnsi="Arial monospaced for SAP"/>
                <w:szCs w:val="22"/>
              </w:rPr>
              <w:t xml:space="preserve"> </w:t>
            </w:r>
            <w:r w:rsidRPr="00D72E18">
              <w:rPr>
                <w:rFonts w:ascii="Calibri" w:hAnsi="Calibri" w:cs="Calibri"/>
                <w:szCs w:val="22"/>
              </w:rPr>
              <w:t>мед</w:t>
            </w:r>
            <w:r w:rsidRPr="00D72E18">
              <w:rPr>
                <w:rFonts w:ascii="Arial monospaced for SAP" w:hAnsi="Arial monospaced for SAP"/>
                <w:szCs w:val="22"/>
              </w:rPr>
              <w:t xml:space="preserve">. </w:t>
            </w:r>
            <w:r w:rsidRPr="00D72E18">
              <w:rPr>
                <w:rFonts w:ascii="Calibri" w:hAnsi="Calibri" w:cs="Calibri"/>
                <w:szCs w:val="22"/>
              </w:rPr>
              <w:t>Осмотров</w:t>
            </w:r>
            <w:r w:rsidRPr="00D72E18">
              <w:rPr>
                <w:rFonts w:ascii="Arial monospaced for SAP" w:hAnsi="Arial monospaced for SAP"/>
                <w:szCs w:val="22"/>
              </w:rPr>
              <w:t xml:space="preserve"> </w:t>
            </w:r>
            <w:r w:rsidRPr="00D72E18">
              <w:rPr>
                <w:rFonts w:ascii="Calibri" w:hAnsi="Calibri" w:cs="Calibri"/>
                <w:szCs w:val="22"/>
              </w:rPr>
              <w:t>водителей</w:t>
            </w:r>
            <w:r w:rsidRPr="00D72E18">
              <w:rPr>
                <w:rFonts w:ascii="Arial monospaced for SAP" w:hAnsi="Arial monospaced for SAP"/>
                <w:szCs w:val="22"/>
              </w:rPr>
              <w:t xml:space="preserve"> </w:t>
            </w:r>
            <w:r w:rsidRPr="00D72E18">
              <w:rPr>
                <w:rFonts w:ascii="Calibri" w:hAnsi="Calibri" w:cs="Calibri"/>
                <w:szCs w:val="22"/>
              </w:rPr>
              <w:t>транспортных</w:t>
            </w:r>
            <w:r w:rsidRPr="00D72E18">
              <w:rPr>
                <w:rFonts w:ascii="Arial monospaced for SAP" w:hAnsi="Arial monospaced for SAP"/>
                <w:szCs w:val="22"/>
              </w:rPr>
              <w:t xml:space="preserve"> </w:t>
            </w:r>
            <w:r w:rsidRPr="00D72E18">
              <w:rPr>
                <w:rFonts w:ascii="Calibri" w:hAnsi="Calibri" w:cs="Calibri"/>
                <w:szCs w:val="22"/>
              </w:rPr>
              <w:t>средств</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оказание</w:t>
            </w:r>
            <w:r w:rsidRPr="00D72E18">
              <w:rPr>
                <w:rFonts w:ascii="Arial monospaced for SAP" w:hAnsi="Arial monospaced for SAP"/>
                <w:szCs w:val="22"/>
              </w:rPr>
              <w:t xml:space="preserve"> </w:t>
            </w:r>
            <w:r w:rsidRPr="00D72E18">
              <w:rPr>
                <w:rFonts w:ascii="Calibri" w:hAnsi="Calibri" w:cs="Calibri"/>
                <w:szCs w:val="22"/>
              </w:rPr>
              <w:t>первой</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w:t>
            </w:r>
            <w:r w:rsidRPr="00D72E18">
              <w:rPr>
                <w:rFonts w:ascii="Calibri" w:hAnsi="Calibri" w:cs="Calibri"/>
                <w:szCs w:val="22"/>
              </w:rPr>
              <w:t>или</w:t>
            </w:r>
            <w:r w:rsidRPr="00D72E18">
              <w:rPr>
                <w:rFonts w:ascii="Arial monospaced for SAP" w:hAnsi="Arial monospaced for SAP"/>
                <w:szCs w:val="22"/>
              </w:rPr>
              <w:t xml:space="preserve"> </w:t>
            </w:r>
            <w:r w:rsidRPr="00D72E18">
              <w:rPr>
                <w:rFonts w:ascii="Calibri" w:hAnsi="Calibri" w:cs="Calibri"/>
                <w:szCs w:val="22"/>
              </w:rPr>
              <w:t>медицинской</w:t>
            </w:r>
            <w:r w:rsidRPr="00D72E18">
              <w:rPr>
                <w:rFonts w:ascii="Arial monospaced for SAP" w:hAnsi="Arial monospaced for SAP"/>
                <w:szCs w:val="22"/>
              </w:rPr>
              <w:t xml:space="preserve"> </w:t>
            </w:r>
            <w:r w:rsidRPr="00D72E18">
              <w:rPr>
                <w:rFonts w:ascii="Calibri" w:hAnsi="Calibri" w:cs="Calibri"/>
                <w:szCs w:val="22"/>
              </w:rPr>
              <w:t>помощи</w:t>
            </w:r>
            <w:r w:rsidRPr="00D72E18">
              <w:rPr>
                <w:rFonts w:ascii="Arial monospaced for SAP" w:hAnsi="Arial monospaced for SAP"/>
                <w:szCs w:val="22"/>
              </w:rPr>
              <w:t xml:space="preserve"> </w:t>
            </w:r>
            <w:r w:rsidRPr="00D72E18">
              <w:rPr>
                <w:rFonts w:ascii="Calibri" w:hAnsi="Calibri" w:cs="Calibri"/>
                <w:szCs w:val="22"/>
              </w:rPr>
              <w:t>работникам</w:t>
            </w:r>
            <w:r w:rsidRPr="00D72E18">
              <w:rPr>
                <w:rFonts w:ascii="Arial monospaced for SAP" w:hAnsi="Arial monospaced for SAP"/>
                <w:szCs w:val="22"/>
              </w:rPr>
              <w:t>.</w:t>
            </w:r>
          </w:p>
        </w:tc>
        <w:tc>
          <w:tcPr>
            <w:tcW w:w="2621" w:type="dxa"/>
            <w:shd w:val="clear" w:color="auto" w:fill="auto"/>
          </w:tcPr>
          <w:p w:rsidR="00D72E18" w:rsidRPr="00555C61" w:rsidRDefault="00D72E18" w:rsidP="008F5DB0">
            <w:pPr>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cs="Arial"/>
                <w:szCs w:val="22"/>
              </w:rPr>
              <w:t xml:space="preserve"> </w:t>
            </w:r>
            <w:r w:rsidRPr="00555C61">
              <w:rPr>
                <w:rFonts w:ascii="Calibri" w:hAnsi="Calibri" w:cs="Calibri"/>
                <w:szCs w:val="22"/>
              </w:rPr>
              <w:t>о</w:t>
            </w:r>
            <w:r w:rsidRPr="00555C61">
              <w:rPr>
                <w:rFonts w:ascii="Arial monospaced for SAP" w:hAnsi="Arial monospaced for SAP" w:cs="Arial"/>
                <w:szCs w:val="22"/>
              </w:rPr>
              <w:t xml:space="preserve"> </w:t>
            </w:r>
            <w:r w:rsidRPr="00555C61">
              <w:rPr>
                <w:rFonts w:ascii="Calibri" w:hAnsi="Calibri" w:cs="Calibri"/>
                <w:szCs w:val="22"/>
              </w:rPr>
              <w:t>наличии</w:t>
            </w:r>
            <w:r w:rsidRPr="00555C61">
              <w:rPr>
                <w:rFonts w:ascii="Arial monospaced for SAP" w:hAnsi="Arial monospaced for SAP" w:cs="Arial"/>
                <w:szCs w:val="22"/>
              </w:rPr>
              <w:t xml:space="preserve"> </w:t>
            </w:r>
            <w:proofErr w:type="spellStart"/>
            <w:r w:rsidRPr="00555C61">
              <w:rPr>
                <w:rFonts w:ascii="Calibri" w:hAnsi="Calibri" w:cs="Calibri"/>
                <w:szCs w:val="22"/>
              </w:rPr>
              <w:t>мед</w:t>
            </w:r>
            <w:r w:rsidRPr="00555C61">
              <w:rPr>
                <w:rFonts w:ascii="Arial monospaced for SAP" w:hAnsi="Arial monospaced for SAP" w:cs="Arial"/>
                <w:szCs w:val="22"/>
              </w:rPr>
              <w:t>.</w:t>
            </w:r>
            <w:r w:rsidRPr="00555C61">
              <w:rPr>
                <w:rFonts w:ascii="Calibri" w:hAnsi="Calibri" w:cs="Calibri"/>
                <w:szCs w:val="22"/>
              </w:rPr>
              <w:t>службы</w:t>
            </w:r>
            <w:proofErr w:type="spellEnd"/>
            <w:r w:rsidRPr="00555C61">
              <w:rPr>
                <w:rFonts w:ascii="Arial monospaced for SAP" w:hAnsi="Arial monospaced for SAP" w:cs="Arial"/>
                <w:szCs w:val="22"/>
              </w:rPr>
              <w:t xml:space="preserve">  </w:t>
            </w:r>
            <w:r w:rsidRPr="00555C61">
              <w:rPr>
                <w:rFonts w:ascii="Calibri" w:hAnsi="Calibri" w:cs="Calibri"/>
                <w:szCs w:val="22"/>
              </w:rPr>
              <w:t>или</w:t>
            </w:r>
            <w:r w:rsidRPr="00555C61">
              <w:rPr>
                <w:rFonts w:ascii="Arial monospaced for SAP" w:hAnsi="Arial monospaced for SAP" w:cs="Arial"/>
                <w:szCs w:val="22"/>
              </w:rPr>
              <w:t xml:space="preserve"> </w:t>
            </w:r>
            <w:r w:rsidRPr="00555C61">
              <w:rPr>
                <w:rFonts w:ascii="Calibri" w:hAnsi="Calibri" w:cs="Calibri"/>
                <w:szCs w:val="22"/>
              </w:rPr>
              <w:t>гарантийное</w:t>
            </w:r>
            <w:r w:rsidRPr="00555C61">
              <w:rPr>
                <w:rFonts w:ascii="Arial monospaced for SAP" w:hAnsi="Arial monospaced for SAP" w:cs="Arial"/>
                <w:szCs w:val="22"/>
              </w:rPr>
              <w:t xml:space="preserve"> </w:t>
            </w:r>
            <w:r w:rsidRPr="00555C61">
              <w:rPr>
                <w:rFonts w:ascii="Calibri" w:hAnsi="Calibri" w:cs="Calibri"/>
                <w:szCs w:val="22"/>
              </w:rPr>
              <w:t>письмо</w:t>
            </w:r>
            <w:r w:rsidRPr="00555C61">
              <w:rPr>
                <w:rFonts w:ascii="Arial monospaced for SAP" w:hAnsi="Arial monospaced for SAP" w:cs="Arial"/>
                <w:szCs w:val="22"/>
              </w:rPr>
              <w:t xml:space="preserve"> </w:t>
            </w:r>
            <w:r w:rsidRPr="00555C61">
              <w:rPr>
                <w:rFonts w:ascii="Calibri" w:hAnsi="Calibri" w:cs="Calibri"/>
                <w:szCs w:val="22"/>
              </w:rPr>
              <w:t>за</w:t>
            </w:r>
            <w:r w:rsidRPr="00555C61">
              <w:rPr>
                <w:rFonts w:ascii="Arial monospaced for SAP" w:hAnsi="Arial monospaced for SAP" w:cs="Arial"/>
                <w:szCs w:val="22"/>
              </w:rPr>
              <w:t xml:space="preserve"> </w:t>
            </w:r>
            <w:r w:rsidRPr="00555C61">
              <w:rPr>
                <w:rFonts w:ascii="Calibri" w:hAnsi="Calibri" w:cs="Calibri"/>
                <w:szCs w:val="22"/>
              </w:rPr>
              <w:t>подписью</w:t>
            </w:r>
            <w:r w:rsidRPr="00555C61">
              <w:rPr>
                <w:rFonts w:ascii="Arial monospaced for SAP" w:hAnsi="Arial monospaced for SAP" w:cs="Arial"/>
                <w:szCs w:val="22"/>
              </w:rPr>
              <w:t xml:space="preserve"> </w:t>
            </w:r>
            <w:r w:rsidRPr="00555C61">
              <w:rPr>
                <w:rFonts w:ascii="Calibri" w:hAnsi="Calibri" w:cs="Calibri"/>
                <w:szCs w:val="22"/>
              </w:rPr>
              <w:t>руководителя</w:t>
            </w:r>
            <w:r w:rsidRPr="00555C61">
              <w:rPr>
                <w:rFonts w:ascii="Arial monospaced for SAP" w:hAnsi="Arial monospaced for SAP" w:cs="Arial"/>
                <w:szCs w:val="22"/>
              </w:rPr>
              <w:t xml:space="preserve"> </w:t>
            </w:r>
            <w:r w:rsidRPr="00555C61">
              <w:rPr>
                <w:rFonts w:ascii="Calibri" w:hAnsi="Calibri" w:cs="Calibri"/>
                <w:szCs w:val="22"/>
              </w:rPr>
              <w:t>о</w:t>
            </w:r>
            <w:r w:rsidRPr="00555C61">
              <w:rPr>
                <w:rFonts w:ascii="Arial monospaced for SAP" w:hAnsi="Arial monospaced for SAP" w:cs="Arial"/>
                <w:szCs w:val="22"/>
              </w:rPr>
              <w:t xml:space="preserve"> </w:t>
            </w:r>
            <w:r w:rsidRPr="00555C61">
              <w:rPr>
                <w:rFonts w:ascii="Calibri" w:hAnsi="Calibri" w:cs="Calibri"/>
                <w:szCs w:val="22"/>
              </w:rPr>
              <w:t>заключении</w:t>
            </w:r>
            <w:r w:rsidRPr="00555C61">
              <w:rPr>
                <w:rFonts w:ascii="Arial monospaced for SAP" w:hAnsi="Arial monospaced for SAP" w:cs="Arial"/>
                <w:szCs w:val="22"/>
              </w:rPr>
              <w:t xml:space="preserve"> </w:t>
            </w:r>
            <w:r w:rsidRPr="00555C61">
              <w:rPr>
                <w:rFonts w:ascii="Calibri" w:hAnsi="Calibri" w:cs="Calibri"/>
                <w:szCs w:val="22"/>
              </w:rPr>
              <w:t>договора</w:t>
            </w:r>
            <w:r w:rsidRPr="00555C61">
              <w:rPr>
                <w:rFonts w:ascii="Arial monospaced for SAP" w:hAnsi="Arial monospaced for SAP" w:cs="Arial"/>
                <w:szCs w:val="22"/>
              </w:rPr>
              <w:t xml:space="preserve"> </w:t>
            </w:r>
          </w:p>
        </w:tc>
        <w:tc>
          <w:tcPr>
            <w:tcW w:w="1559" w:type="dxa"/>
            <w:shd w:val="clear" w:color="000000" w:fill="FFFFFF"/>
          </w:tcPr>
          <w:p w:rsidR="00D72E18" w:rsidRPr="00D72E18" w:rsidRDefault="008F5DB0" w:rsidP="008F5DB0">
            <w:pPr>
              <w:rPr>
                <w:rFonts w:ascii="Arial monospaced for SAP" w:hAnsi="Arial monospaced for SAP"/>
              </w:rPr>
            </w:pPr>
            <w:r>
              <w:rPr>
                <w:rFonts w:ascii="Calibri" w:hAnsi="Calibri" w:cs="Calibri"/>
                <w:szCs w:val="22"/>
              </w:rPr>
              <w:t>н</w:t>
            </w:r>
            <w:r w:rsidR="00D72E18" w:rsidRPr="00D72E18">
              <w:rPr>
                <w:rFonts w:ascii="Calibri" w:hAnsi="Calibri" w:cs="Calibri"/>
                <w:szCs w:val="22"/>
              </w:rPr>
              <w:t>аличие</w:t>
            </w:r>
            <w:r w:rsidR="00D72E18" w:rsidRPr="00D72E18">
              <w:rPr>
                <w:rFonts w:ascii="Arial monospaced for SAP" w:hAnsi="Arial monospaced for SAP"/>
                <w:szCs w:val="22"/>
              </w:rPr>
              <w:t xml:space="preserve">/ </w:t>
            </w:r>
            <w:r w:rsidR="00D72E18"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7</w:t>
            </w:r>
          </w:p>
        </w:tc>
        <w:tc>
          <w:tcPr>
            <w:tcW w:w="3758" w:type="dxa"/>
            <w:shd w:val="clear" w:color="auto" w:fill="auto"/>
          </w:tcPr>
          <w:p w:rsidR="00D72E18" w:rsidRPr="00D72E18" w:rsidRDefault="00D72E18" w:rsidP="008F5DB0">
            <w:pPr>
              <w:jc w:val="both"/>
              <w:rPr>
                <w:rFonts w:ascii="Arial monospaced for SAP" w:hAnsi="Arial monospaced for SAP"/>
              </w:rPr>
            </w:pPr>
            <w:r w:rsidRPr="00D72E18">
              <w:rPr>
                <w:rFonts w:ascii="Calibri" w:hAnsi="Calibri" w:cs="Calibri"/>
                <w:szCs w:val="22"/>
              </w:rPr>
              <w:t>Организация</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проведение</w:t>
            </w:r>
            <w:r w:rsidRPr="00D72E18">
              <w:rPr>
                <w:rFonts w:ascii="Arial monospaced for SAP" w:hAnsi="Arial monospaced for SAP"/>
                <w:szCs w:val="22"/>
              </w:rPr>
              <w:t xml:space="preserve"> </w:t>
            </w:r>
            <w:r w:rsidRPr="00D72E18">
              <w:rPr>
                <w:rFonts w:ascii="Calibri" w:hAnsi="Calibri" w:cs="Calibri"/>
                <w:szCs w:val="22"/>
              </w:rPr>
              <w:t>медицинских</w:t>
            </w:r>
            <w:r w:rsidRPr="00D72E18">
              <w:rPr>
                <w:rFonts w:ascii="Arial monospaced for SAP" w:hAnsi="Arial monospaced for SAP"/>
                <w:szCs w:val="22"/>
              </w:rPr>
              <w:t xml:space="preserve"> </w:t>
            </w:r>
            <w:r w:rsidRPr="00D72E18">
              <w:rPr>
                <w:rFonts w:ascii="Calibri" w:hAnsi="Calibri" w:cs="Calibri"/>
                <w:szCs w:val="22"/>
              </w:rPr>
              <w:t>осмотров</w:t>
            </w:r>
            <w:r w:rsidRPr="00D72E18">
              <w:rPr>
                <w:rFonts w:ascii="Arial monospaced for SAP" w:hAnsi="Arial monospaced for SAP"/>
                <w:szCs w:val="22"/>
              </w:rPr>
              <w:t xml:space="preserve"> </w:t>
            </w:r>
            <w:r w:rsidRPr="00D72E18">
              <w:rPr>
                <w:rFonts w:ascii="Calibri" w:hAnsi="Calibri" w:cs="Calibri"/>
                <w:szCs w:val="22"/>
              </w:rPr>
              <w:t>привлекаемого</w:t>
            </w:r>
            <w:r w:rsidRPr="00D72E18">
              <w:rPr>
                <w:rFonts w:ascii="Arial monospaced for SAP" w:hAnsi="Arial monospaced for SAP"/>
                <w:szCs w:val="22"/>
              </w:rPr>
              <w:t xml:space="preserve"> </w:t>
            </w:r>
            <w:r w:rsidRPr="00D72E18">
              <w:rPr>
                <w:rFonts w:ascii="Calibri" w:hAnsi="Calibri" w:cs="Calibri"/>
                <w:szCs w:val="22"/>
              </w:rPr>
              <w:t>персонала</w:t>
            </w:r>
            <w:r w:rsidRPr="00D72E18">
              <w:rPr>
                <w:rFonts w:ascii="Arial monospaced for SAP" w:hAnsi="Arial monospaced for SAP"/>
                <w:szCs w:val="22"/>
              </w:rPr>
              <w:t>.</w:t>
            </w:r>
          </w:p>
        </w:tc>
        <w:tc>
          <w:tcPr>
            <w:tcW w:w="2621" w:type="dxa"/>
            <w:shd w:val="clear" w:color="auto" w:fill="auto"/>
          </w:tcPr>
          <w:p w:rsidR="00D72E18" w:rsidRPr="00555C61" w:rsidRDefault="00D72E18" w:rsidP="008F5DB0">
            <w:pPr>
              <w:rPr>
                <w:rFonts w:ascii="Arial monospaced for SAP" w:hAnsi="Arial monospaced for SAP"/>
              </w:rPr>
            </w:pPr>
            <w:r w:rsidRPr="00555C61">
              <w:rPr>
                <w:rFonts w:ascii="Calibri" w:hAnsi="Calibri" w:cs="Calibri"/>
                <w:szCs w:val="22"/>
              </w:rPr>
              <w:t>Копии</w:t>
            </w:r>
            <w:r w:rsidRPr="00555C61">
              <w:rPr>
                <w:rFonts w:ascii="Arial monospaced for SAP" w:hAnsi="Arial monospaced for SAP"/>
                <w:szCs w:val="22"/>
              </w:rPr>
              <w:t xml:space="preserve"> </w:t>
            </w:r>
            <w:r w:rsidRPr="00555C61">
              <w:rPr>
                <w:rFonts w:ascii="Calibri" w:hAnsi="Calibri" w:cs="Calibri"/>
                <w:szCs w:val="22"/>
              </w:rPr>
              <w:t>документов</w:t>
            </w:r>
            <w:r w:rsidRPr="00555C61">
              <w:rPr>
                <w:rFonts w:ascii="Arial monospaced for SAP" w:hAnsi="Arial monospaced for SAP"/>
                <w:szCs w:val="22"/>
              </w:rPr>
              <w:t xml:space="preserve">, </w:t>
            </w:r>
            <w:r w:rsidRPr="00555C61">
              <w:rPr>
                <w:rFonts w:ascii="Calibri" w:hAnsi="Calibri" w:cs="Calibri"/>
                <w:szCs w:val="22"/>
              </w:rPr>
              <w:t>подтверждающих</w:t>
            </w:r>
            <w:r w:rsidRPr="00555C61">
              <w:rPr>
                <w:rFonts w:ascii="Arial monospaced for SAP" w:hAnsi="Arial monospaced for SAP"/>
                <w:szCs w:val="22"/>
              </w:rPr>
              <w:t xml:space="preserve"> </w:t>
            </w:r>
            <w:r w:rsidRPr="00555C61">
              <w:rPr>
                <w:rFonts w:ascii="Calibri" w:hAnsi="Calibri" w:cs="Calibri"/>
                <w:szCs w:val="22"/>
              </w:rPr>
              <w:t>наличие</w:t>
            </w:r>
            <w:r w:rsidRPr="00555C61">
              <w:rPr>
                <w:rFonts w:ascii="Arial monospaced for SAP" w:hAnsi="Arial monospaced for SAP"/>
                <w:szCs w:val="22"/>
              </w:rPr>
              <w:t xml:space="preserve"> </w:t>
            </w:r>
            <w:r w:rsidRPr="00555C61">
              <w:rPr>
                <w:rFonts w:ascii="Calibri" w:hAnsi="Calibri" w:cs="Calibri"/>
                <w:szCs w:val="22"/>
              </w:rPr>
              <w:t>договорных</w:t>
            </w:r>
            <w:r w:rsidRPr="00555C61">
              <w:rPr>
                <w:rFonts w:ascii="Arial monospaced for SAP" w:hAnsi="Arial monospaced for SAP"/>
                <w:szCs w:val="22"/>
              </w:rPr>
              <w:t xml:space="preserve"> </w:t>
            </w:r>
            <w:r w:rsidRPr="00555C61">
              <w:rPr>
                <w:rFonts w:ascii="Calibri" w:hAnsi="Calibri" w:cs="Calibri"/>
                <w:szCs w:val="22"/>
              </w:rPr>
              <w:t>отношений</w:t>
            </w:r>
            <w:r w:rsidRPr="00555C61">
              <w:rPr>
                <w:rFonts w:ascii="Arial monospaced for SAP" w:hAnsi="Arial monospaced for SAP"/>
                <w:szCs w:val="22"/>
              </w:rPr>
              <w:t xml:space="preserve">, </w:t>
            </w:r>
            <w:r w:rsidRPr="00555C61">
              <w:rPr>
                <w:rFonts w:ascii="Calibri" w:hAnsi="Calibri" w:cs="Calibri"/>
                <w:szCs w:val="22"/>
              </w:rPr>
              <w:t>графиков</w:t>
            </w:r>
            <w:r w:rsidRPr="00555C61">
              <w:rPr>
                <w:rFonts w:ascii="Arial monospaced for SAP" w:hAnsi="Arial monospaced for SAP"/>
                <w:szCs w:val="22"/>
              </w:rPr>
              <w:t xml:space="preserve">, </w:t>
            </w:r>
            <w:r w:rsidRPr="00555C61">
              <w:rPr>
                <w:rFonts w:ascii="Calibri" w:hAnsi="Calibri" w:cs="Calibri"/>
                <w:szCs w:val="22"/>
              </w:rPr>
              <w:t>перечней</w:t>
            </w:r>
            <w:r w:rsidRPr="00555C61">
              <w:rPr>
                <w:rFonts w:ascii="Arial monospaced for SAP" w:hAnsi="Arial monospaced for SAP"/>
                <w:szCs w:val="22"/>
              </w:rPr>
              <w:t xml:space="preserve"> </w:t>
            </w:r>
            <w:r w:rsidRPr="00555C61">
              <w:rPr>
                <w:rFonts w:ascii="Calibri" w:hAnsi="Calibri" w:cs="Calibri"/>
                <w:szCs w:val="22"/>
              </w:rPr>
              <w:t>и</w:t>
            </w:r>
            <w:r w:rsidRPr="00555C61">
              <w:rPr>
                <w:rFonts w:ascii="Arial monospaced for SAP" w:hAnsi="Arial monospaced for SAP"/>
                <w:szCs w:val="22"/>
              </w:rPr>
              <w:t xml:space="preserve"> </w:t>
            </w:r>
            <w:r w:rsidRPr="00555C61">
              <w:rPr>
                <w:rFonts w:ascii="Calibri" w:hAnsi="Calibri" w:cs="Calibri"/>
                <w:szCs w:val="22"/>
              </w:rPr>
              <w:t>заключительных</w:t>
            </w:r>
            <w:r w:rsidRPr="00555C61">
              <w:rPr>
                <w:rFonts w:ascii="Arial monospaced for SAP" w:hAnsi="Arial monospaced for SAP"/>
                <w:szCs w:val="22"/>
              </w:rPr>
              <w:t xml:space="preserve"> </w:t>
            </w:r>
            <w:r w:rsidRPr="00555C61">
              <w:rPr>
                <w:rFonts w:ascii="Calibri" w:hAnsi="Calibri" w:cs="Calibri"/>
                <w:szCs w:val="22"/>
              </w:rPr>
              <w:t>актов</w:t>
            </w:r>
          </w:p>
        </w:tc>
        <w:tc>
          <w:tcPr>
            <w:tcW w:w="1559" w:type="dxa"/>
            <w:shd w:val="clear" w:color="000000" w:fill="FFFFFF"/>
          </w:tcPr>
          <w:p w:rsidR="00D72E18" w:rsidRPr="00D72E18" w:rsidRDefault="008F5DB0" w:rsidP="008F5DB0">
            <w:pPr>
              <w:rPr>
                <w:rFonts w:ascii="Arial monospaced for SAP" w:hAnsi="Arial monospaced for SAP"/>
              </w:rPr>
            </w:pPr>
            <w:r>
              <w:rPr>
                <w:rFonts w:ascii="Calibri" w:hAnsi="Calibri" w:cs="Calibri"/>
                <w:szCs w:val="22"/>
              </w:rPr>
              <w:t>н</w:t>
            </w:r>
            <w:r w:rsidR="00D72E18" w:rsidRPr="00D72E18">
              <w:rPr>
                <w:rFonts w:ascii="Calibri" w:hAnsi="Calibri" w:cs="Calibri"/>
                <w:szCs w:val="22"/>
              </w:rPr>
              <w:t>аличие</w:t>
            </w:r>
            <w:r w:rsidR="00D72E18" w:rsidRPr="00D72E18">
              <w:rPr>
                <w:rFonts w:ascii="Arial monospaced for SAP" w:hAnsi="Arial monospaced for SAP"/>
                <w:szCs w:val="22"/>
              </w:rPr>
              <w:t xml:space="preserve">/ </w:t>
            </w:r>
            <w:r w:rsidR="00D72E18"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8</w:t>
            </w:r>
          </w:p>
        </w:tc>
        <w:tc>
          <w:tcPr>
            <w:tcW w:w="3758" w:type="dxa"/>
            <w:shd w:val="clear" w:color="auto" w:fill="auto"/>
          </w:tcPr>
          <w:p w:rsidR="00D72E18" w:rsidRPr="00D72E18" w:rsidRDefault="00D72E18" w:rsidP="008F5DB0">
            <w:pPr>
              <w:jc w:val="both"/>
              <w:rPr>
                <w:rFonts w:ascii="Arial monospaced for SAP" w:hAnsi="Arial monospaced for SAP"/>
              </w:rPr>
            </w:pPr>
            <w:r w:rsidRPr="00D72E18">
              <w:rPr>
                <w:rFonts w:ascii="Calibri" w:hAnsi="Calibri" w:cs="Calibri"/>
                <w:szCs w:val="22"/>
              </w:rPr>
              <w:t>Организация</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проведение</w:t>
            </w:r>
            <w:r w:rsidRPr="00D72E18">
              <w:rPr>
                <w:rFonts w:ascii="Arial monospaced for SAP" w:hAnsi="Arial monospaced for SAP"/>
                <w:szCs w:val="22"/>
              </w:rPr>
              <w:t xml:space="preserve"> </w:t>
            </w:r>
            <w:r w:rsidRPr="00D72E18">
              <w:rPr>
                <w:rFonts w:ascii="Calibri" w:hAnsi="Calibri" w:cs="Calibri"/>
                <w:szCs w:val="22"/>
              </w:rPr>
              <w:t>контрольно</w:t>
            </w:r>
            <w:r w:rsidRPr="00D72E18">
              <w:rPr>
                <w:rFonts w:ascii="Arial monospaced for SAP" w:hAnsi="Arial monospaced for SAP"/>
                <w:szCs w:val="22"/>
              </w:rPr>
              <w:t>-</w:t>
            </w:r>
            <w:r w:rsidRPr="00D72E18">
              <w:rPr>
                <w:rFonts w:ascii="Calibri" w:hAnsi="Calibri" w:cs="Calibri"/>
                <w:szCs w:val="22"/>
              </w:rPr>
              <w:t>профилактических</w:t>
            </w:r>
            <w:r w:rsidRPr="00D72E18">
              <w:rPr>
                <w:rFonts w:ascii="Arial monospaced for SAP" w:hAnsi="Arial monospaced for SAP"/>
                <w:szCs w:val="22"/>
              </w:rPr>
              <w:t xml:space="preserve"> </w:t>
            </w:r>
            <w:r w:rsidRPr="00D72E18">
              <w:rPr>
                <w:rFonts w:ascii="Calibri" w:hAnsi="Calibri" w:cs="Calibri"/>
                <w:szCs w:val="22"/>
              </w:rPr>
              <w:t>проверок</w:t>
            </w:r>
            <w:r w:rsidRPr="00D72E18">
              <w:rPr>
                <w:rFonts w:ascii="Arial monospaced for SAP" w:hAnsi="Arial monospaced for SAP"/>
                <w:szCs w:val="22"/>
              </w:rPr>
              <w:t xml:space="preserve"> </w:t>
            </w:r>
            <w:r w:rsidRPr="00D72E18">
              <w:rPr>
                <w:rFonts w:ascii="Calibri" w:hAnsi="Calibri" w:cs="Calibri"/>
                <w:szCs w:val="22"/>
              </w:rPr>
              <w:t>соблюдения</w:t>
            </w:r>
            <w:r w:rsidRPr="00D72E18">
              <w:rPr>
                <w:rFonts w:ascii="Arial monospaced for SAP" w:hAnsi="Arial monospaced for SAP"/>
                <w:szCs w:val="22"/>
              </w:rPr>
              <w:t xml:space="preserve"> </w:t>
            </w:r>
            <w:r w:rsidRPr="00D72E18">
              <w:rPr>
                <w:rFonts w:ascii="Calibri" w:hAnsi="Calibri" w:cs="Calibri"/>
                <w:szCs w:val="22"/>
              </w:rPr>
              <w:t>требований</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охране</w:t>
            </w:r>
            <w:r w:rsidRPr="00D72E18">
              <w:rPr>
                <w:rFonts w:ascii="Arial monospaced for SAP" w:hAnsi="Arial monospaced for SAP"/>
                <w:szCs w:val="22"/>
              </w:rPr>
              <w:t xml:space="preserve"> </w:t>
            </w:r>
            <w:r w:rsidRPr="00D72E18">
              <w:rPr>
                <w:rFonts w:ascii="Calibri" w:hAnsi="Calibri" w:cs="Calibri"/>
                <w:szCs w:val="22"/>
              </w:rPr>
              <w:t>труда</w:t>
            </w:r>
            <w:r w:rsidRPr="00D72E18">
              <w:rPr>
                <w:rFonts w:ascii="Arial monospaced for SAP" w:hAnsi="Arial monospaced for SAP"/>
                <w:szCs w:val="22"/>
              </w:rPr>
              <w:t xml:space="preserve">, </w:t>
            </w:r>
            <w:r w:rsidRPr="00D72E18">
              <w:rPr>
                <w:rFonts w:ascii="Calibri" w:hAnsi="Calibri" w:cs="Calibri"/>
                <w:szCs w:val="22"/>
              </w:rPr>
              <w:t>промышленной</w:t>
            </w:r>
            <w:r w:rsidRPr="00D72E18">
              <w:rPr>
                <w:rFonts w:ascii="Arial monospaced for SAP" w:hAnsi="Arial monospaced for SAP"/>
                <w:szCs w:val="22"/>
              </w:rPr>
              <w:t xml:space="preserve">, </w:t>
            </w:r>
            <w:r w:rsidRPr="00D72E18">
              <w:rPr>
                <w:rFonts w:ascii="Calibri" w:hAnsi="Calibri" w:cs="Calibri"/>
                <w:szCs w:val="22"/>
              </w:rPr>
              <w:t>пожарной</w:t>
            </w:r>
            <w:r w:rsidRPr="00D72E18">
              <w:rPr>
                <w:rFonts w:ascii="Arial monospaced for SAP" w:hAnsi="Arial monospaced for SAP"/>
                <w:szCs w:val="22"/>
              </w:rPr>
              <w:t xml:space="preserve">, </w:t>
            </w:r>
            <w:r w:rsidRPr="00D72E18">
              <w:rPr>
                <w:rFonts w:ascii="Calibri" w:hAnsi="Calibri" w:cs="Calibri"/>
                <w:szCs w:val="22"/>
              </w:rPr>
              <w:t>экологической</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транспортной</w:t>
            </w:r>
            <w:r w:rsidRPr="00D72E18">
              <w:rPr>
                <w:rFonts w:ascii="Arial monospaced for SAP" w:hAnsi="Arial monospaced for SAP"/>
                <w:szCs w:val="22"/>
              </w:rPr>
              <w:t xml:space="preserve"> </w:t>
            </w:r>
            <w:r w:rsidRPr="00D72E18">
              <w:rPr>
                <w:rFonts w:ascii="Calibri" w:hAnsi="Calibri" w:cs="Calibri"/>
                <w:szCs w:val="22"/>
              </w:rPr>
              <w:t>безопасности</w:t>
            </w:r>
            <w:r w:rsidRPr="00D72E18">
              <w:rPr>
                <w:rFonts w:ascii="Arial monospaced for SAP" w:hAnsi="Arial monospaced for SAP"/>
                <w:szCs w:val="22"/>
              </w:rPr>
              <w:t>.</w:t>
            </w:r>
          </w:p>
        </w:tc>
        <w:tc>
          <w:tcPr>
            <w:tcW w:w="2621" w:type="dxa"/>
            <w:shd w:val="clear" w:color="auto" w:fill="auto"/>
          </w:tcPr>
          <w:p w:rsidR="00D72E18" w:rsidRPr="00555C61" w:rsidRDefault="00D72E18" w:rsidP="008F5DB0">
            <w:pPr>
              <w:rPr>
                <w:rFonts w:ascii="Arial monospaced for SAP" w:hAnsi="Arial monospaced for SAP"/>
              </w:rPr>
            </w:pPr>
            <w:r w:rsidRPr="00555C61">
              <w:rPr>
                <w:rFonts w:ascii="Calibri" w:hAnsi="Calibri" w:cs="Calibri"/>
                <w:szCs w:val="22"/>
              </w:rPr>
              <w:t>Копии</w:t>
            </w:r>
            <w:r w:rsidRPr="00555C61">
              <w:rPr>
                <w:rFonts w:ascii="Arial monospaced for SAP" w:hAnsi="Arial monospaced for SAP"/>
                <w:szCs w:val="22"/>
              </w:rPr>
              <w:t xml:space="preserve"> </w:t>
            </w:r>
            <w:r w:rsidRPr="00555C61">
              <w:rPr>
                <w:rFonts w:ascii="Calibri" w:hAnsi="Calibri" w:cs="Calibri"/>
                <w:szCs w:val="22"/>
              </w:rPr>
              <w:t>документов</w:t>
            </w:r>
            <w:r w:rsidRPr="00555C61">
              <w:rPr>
                <w:rFonts w:ascii="Arial monospaced for SAP" w:hAnsi="Arial monospaced for SAP"/>
                <w:szCs w:val="22"/>
              </w:rPr>
              <w:t xml:space="preserve">, </w:t>
            </w:r>
            <w:r w:rsidRPr="00555C61">
              <w:rPr>
                <w:rFonts w:ascii="Calibri" w:hAnsi="Calibri" w:cs="Calibri"/>
                <w:szCs w:val="22"/>
              </w:rPr>
              <w:t>подтверждающих</w:t>
            </w:r>
            <w:r w:rsidRPr="00555C61">
              <w:rPr>
                <w:rFonts w:ascii="Arial monospaced for SAP" w:hAnsi="Arial monospaced for SAP"/>
                <w:szCs w:val="22"/>
              </w:rPr>
              <w:t xml:space="preserve"> </w:t>
            </w:r>
            <w:r w:rsidRPr="00555C61">
              <w:rPr>
                <w:rFonts w:ascii="Calibri" w:hAnsi="Calibri" w:cs="Calibri"/>
                <w:szCs w:val="22"/>
              </w:rPr>
              <w:t>проведение</w:t>
            </w:r>
            <w:r w:rsidRPr="00555C61">
              <w:rPr>
                <w:rFonts w:ascii="Arial monospaced for SAP" w:hAnsi="Arial monospaced for SAP"/>
                <w:szCs w:val="22"/>
              </w:rPr>
              <w:t xml:space="preserve"> </w:t>
            </w:r>
            <w:r w:rsidRPr="00555C61">
              <w:rPr>
                <w:rFonts w:ascii="Calibri" w:hAnsi="Calibri" w:cs="Calibri"/>
                <w:szCs w:val="22"/>
              </w:rPr>
              <w:t>проверок</w:t>
            </w:r>
            <w:r w:rsidRPr="00555C61">
              <w:rPr>
                <w:rFonts w:ascii="Arial monospaced for SAP" w:hAnsi="Arial monospaced for SAP"/>
                <w:szCs w:val="22"/>
              </w:rPr>
              <w:t xml:space="preserve">, </w:t>
            </w:r>
            <w:r w:rsidRPr="00555C61">
              <w:rPr>
                <w:rFonts w:ascii="Calibri" w:hAnsi="Calibri" w:cs="Calibri"/>
                <w:szCs w:val="22"/>
              </w:rPr>
              <w:t>их</w:t>
            </w:r>
            <w:r w:rsidRPr="00555C61">
              <w:rPr>
                <w:rFonts w:ascii="Arial monospaced for SAP" w:hAnsi="Arial monospaced for SAP"/>
                <w:szCs w:val="22"/>
              </w:rPr>
              <w:t xml:space="preserve"> </w:t>
            </w:r>
            <w:r w:rsidRPr="00555C61">
              <w:rPr>
                <w:rFonts w:ascii="Calibri" w:hAnsi="Calibri" w:cs="Calibri"/>
                <w:szCs w:val="22"/>
              </w:rPr>
              <w:t>графиков</w:t>
            </w:r>
            <w:r w:rsidRPr="00555C61">
              <w:rPr>
                <w:rFonts w:ascii="Arial monospaced for SAP" w:hAnsi="Arial monospaced for SAP"/>
                <w:szCs w:val="22"/>
              </w:rPr>
              <w:t xml:space="preserve">,  </w:t>
            </w:r>
            <w:r w:rsidRPr="00555C61">
              <w:rPr>
                <w:rFonts w:ascii="Calibri" w:hAnsi="Calibri" w:cs="Calibri"/>
                <w:szCs w:val="22"/>
              </w:rPr>
              <w:t>актов</w:t>
            </w:r>
            <w:r w:rsidRPr="00555C61">
              <w:rPr>
                <w:rFonts w:ascii="Arial monospaced for SAP" w:hAnsi="Arial monospaced for SAP"/>
                <w:szCs w:val="22"/>
              </w:rPr>
              <w:t xml:space="preserve"> </w:t>
            </w:r>
            <w:r w:rsidRPr="00555C61">
              <w:rPr>
                <w:rFonts w:ascii="Calibri" w:hAnsi="Calibri" w:cs="Calibri"/>
                <w:szCs w:val="22"/>
              </w:rPr>
              <w:t>по</w:t>
            </w:r>
            <w:r w:rsidRPr="00555C61">
              <w:rPr>
                <w:rFonts w:ascii="Arial monospaced for SAP" w:hAnsi="Arial monospaced for SAP"/>
                <w:szCs w:val="22"/>
              </w:rPr>
              <w:t xml:space="preserve"> </w:t>
            </w:r>
            <w:r w:rsidRPr="00555C61">
              <w:rPr>
                <w:rFonts w:ascii="Calibri" w:hAnsi="Calibri" w:cs="Calibri"/>
                <w:szCs w:val="22"/>
              </w:rPr>
              <w:t>итогам</w:t>
            </w:r>
            <w:r w:rsidRPr="00555C61">
              <w:rPr>
                <w:rFonts w:ascii="Arial monospaced for SAP" w:hAnsi="Arial monospaced for SAP"/>
                <w:szCs w:val="22"/>
              </w:rPr>
              <w:t xml:space="preserve"> </w:t>
            </w:r>
            <w:r w:rsidRPr="00555C61">
              <w:rPr>
                <w:rFonts w:ascii="Calibri" w:hAnsi="Calibri" w:cs="Calibri"/>
                <w:szCs w:val="22"/>
              </w:rPr>
              <w:t>проверок</w:t>
            </w:r>
            <w:r w:rsidRPr="00555C61">
              <w:rPr>
                <w:rFonts w:ascii="Arial monospaced for SAP" w:hAnsi="Arial monospaced for SAP"/>
                <w:szCs w:val="22"/>
              </w:rPr>
              <w:t>.</w:t>
            </w:r>
          </w:p>
        </w:tc>
        <w:tc>
          <w:tcPr>
            <w:tcW w:w="1559" w:type="dxa"/>
            <w:shd w:val="clear" w:color="000000" w:fill="FFFFFF"/>
          </w:tcPr>
          <w:p w:rsidR="00D72E18" w:rsidRPr="00D72E18" w:rsidRDefault="008F5DB0" w:rsidP="008F5DB0">
            <w:pPr>
              <w:rPr>
                <w:rFonts w:ascii="Arial monospaced for SAP" w:hAnsi="Arial monospaced for SAP"/>
              </w:rPr>
            </w:pPr>
            <w:r>
              <w:rPr>
                <w:rFonts w:ascii="Calibri" w:hAnsi="Calibri" w:cs="Calibri"/>
                <w:szCs w:val="22"/>
              </w:rPr>
              <w:t>н</w:t>
            </w:r>
            <w:r w:rsidR="00D72E18" w:rsidRPr="00D72E18">
              <w:rPr>
                <w:rFonts w:ascii="Calibri" w:hAnsi="Calibri" w:cs="Calibri"/>
                <w:szCs w:val="22"/>
              </w:rPr>
              <w:t>аличие</w:t>
            </w:r>
            <w:r w:rsidR="00D72E18" w:rsidRPr="00D72E18">
              <w:rPr>
                <w:rFonts w:ascii="Arial monospaced for SAP" w:hAnsi="Arial monospaced for SAP"/>
                <w:szCs w:val="22"/>
              </w:rPr>
              <w:t xml:space="preserve">/ </w:t>
            </w:r>
            <w:r w:rsidR="00D72E18"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9</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Calibri" w:hAnsi="Calibri" w:cs="Calibri"/>
                <w:szCs w:val="22"/>
              </w:rPr>
              <w:t>Обученный</w:t>
            </w:r>
            <w:r w:rsidRPr="00D72E18">
              <w:rPr>
                <w:rFonts w:ascii="Arial monospaced for SAP" w:hAnsi="Arial monospaced for SAP" w:cs="Arial"/>
                <w:szCs w:val="22"/>
              </w:rPr>
              <w:t xml:space="preserve"> </w:t>
            </w:r>
            <w:r w:rsidRPr="00D72E18">
              <w:rPr>
                <w:rFonts w:ascii="Calibri" w:hAnsi="Calibri" w:cs="Calibri"/>
                <w:szCs w:val="22"/>
              </w:rPr>
              <w:t>и</w:t>
            </w:r>
            <w:r w:rsidRPr="00D72E18">
              <w:rPr>
                <w:rFonts w:ascii="Arial monospaced for SAP" w:hAnsi="Arial monospaced for SAP" w:cs="Arial"/>
                <w:szCs w:val="22"/>
              </w:rPr>
              <w:t xml:space="preserve"> </w:t>
            </w:r>
            <w:r w:rsidRPr="00D72E18">
              <w:rPr>
                <w:rFonts w:ascii="Calibri" w:hAnsi="Calibri" w:cs="Calibri"/>
                <w:szCs w:val="22"/>
              </w:rPr>
              <w:t>аттестованный</w:t>
            </w:r>
            <w:r w:rsidRPr="00D72E18">
              <w:rPr>
                <w:rFonts w:ascii="Arial monospaced for SAP" w:hAnsi="Arial monospaced for SAP" w:cs="Arial"/>
                <w:szCs w:val="22"/>
              </w:rPr>
              <w:t xml:space="preserve"> </w:t>
            </w:r>
            <w:r w:rsidRPr="00D72E18">
              <w:rPr>
                <w:rFonts w:ascii="Calibri" w:hAnsi="Calibri" w:cs="Calibri"/>
                <w:szCs w:val="22"/>
              </w:rPr>
              <w:t>персонал</w:t>
            </w:r>
            <w:r w:rsidRPr="00D72E18">
              <w:rPr>
                <w:rFonts w:ascii="Arial monospaced for SAP" w:hAnsi="Arial monospaced for SAP" w:cs="Arial"/>
                <w:szCs w:val="22"/>
              </w:rPr>
              <w:t xml:space="preserve"> </w:t>
            </w:r>
            <w:r w:rsidRPr="00D72E18">
              <w:rPr>
                <w:rFonts w:ascii="Calibri" w:hAnsi="Calibri" w:cs="Calibri"/>
                <w:szCs w:val="22"/>
              </w:rPr>
              <w:t>в</w:t>
            </w:r>
            <w:r w:rsidRPr="00D72E18">
              <w:rPr>
                <w:rFonts w:ascii="Arial monospaced for SAP" w:hAnsi="Arial monospaced for SAP" w:cs="Arial"/>
                <w:szCs w:val="22"/>
              </w:rPr>
              <w:t xml:space="preserve"> </w:t>
            </w:r>
            <w:r w:rsidRPr="00D72E18">
              <w:rPr>
                <w:rFonts w:ascii="Calibri" w:hAnsi="Calibri" w:cs="Calibri"/>
                <w:szCs w:val="22"/>
              </w:rPr>
              <w:t>области</w:t>
            </w:r>
            <w:r w:rsidRPr="00D72E18">
              <w:rPr>
                <w:rFonts w:ascii="Arial monospaced for SAP" w:hAnsi="Arial monospaced for SAP" w:cs="Arial"/>
                <w:szCs w:val="22"/>
              </w:rPr>
              <w:t xml:space="preserve"> </w:t>
            </w:r>
            <w:r w:rsidRPr="00D72E18">
              <w:rPr>
                <w:rFonts w:ascii="Calibri" w:hAnsi="Calibri" w:cs="Calibri"/>
                <w:szCs w:val="22"/>
              </w:rPr>
              <w:t>работ</w:t>
            </w:r>
            <w:r w:rsidRPr="00D72E18">
              <w:rPr>
                <w:rFonts w:ascii="Arial monospaced for SAP" w:hAnsi="Arial monospaced for SAP" w:cs="Arial"/>
                <w:szCs w:val="22"/>
              </w:rPr>
              <w:t xml:space="preserve"> </w:t>
            </w:r>
            <w:r w:rsidRPr="00D72E18">
              <w:rPr>
                <w:rFonts w:ascii="Calibri" w:hAnsi="Calibri" w:cs="Calibri"/>
                <w:szCs w:val="22"/>
              </w:rPr>
              <w:t>по</w:t>
            </w:r>
            <w:r w:rsidRPr="00D72E18">
              <w:rPr>
                <w:rFonts w:ascii="Arial monospaced for SAP" w:hAnsi="Arial monospaced for SAP" w:cs="Arial"/>
                <w:szCs w:val="22"/>
              </w:rPr>
              <w:t xml:space="preserve"> </w:t>
            </w:r>
            <w:r w:rsidRPr="00D72E18">
              <w:rPr>
                <w:rFonts w:ascii="Calibri" w:hAnsi="Calibri" w:cs="Calibri"/>
                <w:szCs w:val="22"/>
              </w:rPr>
              <w:t>ремонту</w:t>
            </w:r>
            <w:r w:rsidRPr="00D72E18">
              <w:rPr>
                <w:rFonts w:ascii="Arial monospaced for SAP" w:hAnsi="Arial monospaced for SAP" w:cs="Arial"/>
                <w:szCs w:val="22"/>
              </w:rPr>
              <w:t xml:space="preserve"> </w:t>
            </w:r>
            <w:r w:rsidRPr="00D72E18">
              <w:rPr>
                <w:rFonts w:ascii="Calibri" w:hAnsi="Calibri" w:cs="Calibri"/>
                <w:szCs w:val="22"/>
              </w:rPr>
              <w:t>объектов</w:t>
            </w:r>
            <w:r w:rsidRPr="00D72E18">
              <w:rPr>
                <w:rFonts w:ascii="Arial monospaced for SAP" w:hAnsi="Arial monospaced for SAP" w:cs="Arial"/>
                <w:szCs w:val="22"/>
              </w:rPr>
              <w:t xml:space="preserve"> </w:t>
            </w:r>
            <w:r w:rsidRPr="00D72E18">
              <w:rPr>
                <w:rFonts w:ascii="Calibri" w:hAnsi="Calibri" w:cs="Calibri"/>
                <w:szCs w:val="22"/>
              </w:rPr>
              <w:t>нефтепереработки</w:t>
            </w:r>
            <w:r w:rsidRPr="00D72E18">
              <w:rPr>
                <w:rFonts w:ascii="Arial monospaced for SAP" w:hAnsi="Arial monospaced for SAP"/>
                <w:szCs w:val="22"/>
              </w:rPr>
              <w:t xml:space="preserve">:   </w:t>
            </w:r>
          </w:p>
        </w:tc>
        <w:tc>
          <w:tcPr>
            <w:tcW w:w="2621" w:type="dxa"/>
            <w:shd w:val="clear" w:color="auto" w:fill="auto"/>
            <w:vAlign w:val="center"/>
          </w:tcPr>
          <w:p w:rsidR="00D72E18" w:rsidRPr="00555C61" w:rsidRDefault="00D72E18" w:rsidP="008F5DB0">
            <w:pPr>
              <w:autoSpaceDE w:val="0"/>
              <w:jc w:val="both"/>
              <w:rPr>
                <w:rFonts w:ascii="Arial monospaced for SAP" w:hAnsi="Arial monospaced for SAP"/>
              </w:rPr>
            </w:pPr>
          </w:p>
        </w:tc>
        <w:tc>
          <w:tcPr>
            <w:tcW w:w="1559" w:type="dxa"/>
            <w:shd w:val="clear" w:color="000000" w:fill="FFFFFF"/>
            <w:vAlign w:val="center"/>
          </w:tcPr>
          <w:p w:rsidR="00D72E18" w:rsidRPr="00D72E18" w:rsidRDefault="00D72E18" w:rsidP="008F5DB0">
            <w:pPr>
              <w:rPr>
                <w:rFonts w:ascii="Arial monospaced for SAP" w:hAnsi="Arial monospaced for SAP"/>
              </w:rPr>
            </w:pPr>
          </w:p>
        </w:tc>
        <w:tc>
          <w:tcPr>
            <w:tcW w:w="1559" w:type="dxa"/>
            <w:shd w:val="clear" w:color="000000" w:fill="FFFFFF"/>
            <w:vAlign w:val="center"/>
          </w:tcPr>
          <w:p w:rsidR="00D72E18" w:rsidRPr="00D72E18" w:rsidRDefault="00D72E18" w:rsidP="008F5DB0">
            <w:pPr>
              <w:rPr>
                <w:rFonts w:ascii="Arial monospaced for SAP" w:hAnsi="Arial monospaced for SAP"/>
              </w:rPr>
            </w:pP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9.1</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rPr>
            </w:pPr>
            <w:r w:rsidRPr="00D72E18">
              <w:rPr>
                <w:rFonts w:ascii="Arial monospaced for SAP" w:hAnsi="Arial monospaced for SAP" w:cs="Arial"/>
                <w:szCs w:val="22"/>
              </w:rPr>
              <w:t xml:space="preserve">- </w:t>
            </w:r>
            <w:r w:rsidRPr="00D72E18">
              <w:rPr>
                <w:rFonts w:ascii="Calibri" w:hAnsi="Calibri" w:cs="Calibri"/>
                <w:szCs w:val="22"/>
              </w:rPr>
              <w:t>по</w:t>
            </w:r>
            <w:r w:rsidRPr="00D72E18">
              <w:rPr>
                <w:rFonts w:ascii="Arial monospaced for SAP" w:hAnsi="Arial monospaced for SAP" w:cs="Arial"/>
                <w:szCs w:val="22"/>
              </w:rPr>
              <w:t xml:space="preserve"> </w:t>
            </w:r>
            <w:r w:rsidRPr="00D72E18">
              <w:rPr>
                <w:rFonts w:ascii="Calibri" w:hAnsi="Calibri" w:cs="Calibri"/>
                <w:szCs w:val="22"/>
              </w:rPr>
              <w:t>ремонту</w:t>
            </w:r>
            <w:r w:rsidRPr="00D72E18">
              <w:rPr>
                <w:rFonts w:ascii="Arial monospaced for SAP" w:hAnsi="Arial monospaced for SAP"/>
                <w:szCs w:val="22"/>
              </w:rPr>
              <w:t xml:space="preserve"> </w:t>
            </w:r>
            <w:r w:rsidRPr="00D72E18">
              <w:rPr>
                <w:rFonts w:ascii="Calibri" w:hAnsi="Calibri" w:cs="Calibri"/>
                <w:szCs w:val="22"/>
              </w:rPr>
              <w:t>теплоизоляции</w:t>
            </w:r>
            <w:r w:rsidRPr="00D72E18">
              <w:rPr>
                <w:rFonts w:ascii="Arial monospaced for SAP" w:hAnsi="Arial monospaced for SAP"/>
                <w:szCs w:val="22"/>
              </w:rPr>
              <w:t xml:space="preserve"> </w:t>
            </w:r>
            <w:r w:rsidRPr="00D72E18">
              <w:rPr>
                <w:rFonts w:ascii="Calibri" w:hAnsi="Calibri" w:cs="Calibri"/>
                <w:szCs w:val="22"/>
              </w:rPr>
              <w:t>оборудования</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трубопроводов</w:t>
            </w:r>
            <w:r w:rsidRPr="00D72E18">
              <w:rPr>
                <w:rFonts w:ascii="Arial monospaced for SAP" w:hAnsi="Arial monospaced for SAP"/>
                <w:szCs w:val="22"/>
              </w:rPr>
              <w:t xml:space="preserve">, </w:t>
            </w:r>
            <w:r w:rsidRPr="00D72E18">
              <w:rPr>
                <w:rFonts w:ascii="Calibri" w:hAnsi="Calibri" w:cs="Calibri"/>
                <w:szCs w:val="22"/>
              </w:rPr>
              <w:t>прошедших</w:t>
            </w:r>
            <w:r w:rsidRPr="00D72E18">
              <w:rPr>
                <w:rFonts w:ascii="Arial monospaced for SAP" w:hAnsi="Arial monospaced for SAP"/>
                <w:szCs w:val="22"/>
              </w:rPr>
              <w:t xml:space="preserve"> </w:t>
            </w:r>
            <w:r w:rsidRPr="00D72E18">
              <w:rPr>
                <w:rFonts w:ascii="Calibri" w:hAnsi="Calibri" w:cs="Calibri"/>
                <w:szCs w:val="22"/>
              </w:rPr>
              <w:t>обучение</w:t>
            </w:r>
            <w:r w:rsidRPr="00D72E18">
              <w:rPr>
                <w:rFonts w:ascii="Arial monospaced for SAP" w:hAnsi="Arial monospaced for SAP"/>
                <w:szCs w:val="22"/>
              </w:rPr>
              <w:t xml:space="preserve"> </w:t>
            </w:r>
            <w:r w:rsidRPr="00D72E18">
              <w:rPr>
                <w:rFonts w:ascii="Calibri" w:hAnsi="Calibri" w:cs="Calibri"/>
                <w:szCs w:val="22"/>
              </w:rPr>
              <w:t>безопасным</w:t>
            </w:r>
            <w:r w:rsidRPr="00D72E18">
              <w:rPr>
                <w:rFonts w:ascii="Arial monospaced for SAP" w:hAnsi="Arial monospaced for SAP"/>
                <w:szCs w:val="22"/>
              </w:rPr>
              <w:t xml:space="preserve"> </w:t>
            </w:r>
            <w:r w:rsidRPr="00D72E18">
              <w:rPr>
                <w:rFonts w:ascii="Calibri" w:hAnsi="Calibri" w:cs="Calibri"/>
                <w:szCs w:val="22"/>
              </w:rPr>
              <w:lastRenderedPageBreak/>
              <w:t>методам</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приемам</w:t>
            </w:r>
            <w:r w:rsidRPr="00D72E18">
              <w:rPr>
                <w:rFonts w:ascii="Arial monospaced for SAP" w:hAnsi="Arial monospaced for SAP"/>
                <w:szCs w:val="22"/>
              </w:rPr>
              <w:t xml:space="preserve"> </w:t>
            </w:r>
            <w:r w:rsidRPr="00D72E18">
              <w:rPr>
                <w:rFonts w:ascii="Calibri" w:hAnsi="Calibri" w:cs="Calibri"/>
                <w:szCs w:val="22"/>
              </w:rPr>
              <w:t>выполнения</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r w:rsidRPr="00D72E18">
              <w:rPr>
                <w:rFonts w:ascii="Calibri" w:hAnsi="Calibri" w:cs="Calibri"/>
                <w:szCs w:val="22"/>
              </w:rPr>
              <w:t>на</w:t>
            </w:r>
            <w:r w:rsidRPr="00D72E18">
              <w:rPr>
                <w:rFonts w:ascii="Arial monospaced for SAP" w:hAnsi="Arial monospaced for SAP"/>
                <w:szCs w:val="22"/>
              </w:rPr>
              <w:t xml:space="preserve"> </w:t>
            </w:r>
            <w:r w:rsidRPr="00D72E18">
              <w:rPr>
                <w:rFonts w:ascii="Calibri" w:hAnsi="Calibri" w:cs="Calibri"/>
                <w:szCs w:val="22"/>
              </w:rPr>
              <w:t>высоте</w:t>
            </w:r>
            <w:r w:rsidRPr="00D72E18">
              <w:rPr>
                <w:rFonts w:ascii="Arial monospaced for SAP" w:hAnsi="Arial monospaced for SAP"/>
                <w:szCs w:val="22"/>
              </w:rPr>
              <w:t xml:space="preserve"> – 1, 2, 3 </w:t>
            </w:r>
            <w:r w:rsidRPr="00D72E18">
              <w:rPr>
                <w:rFonts w:ascii="Calibri" w:hAnsi="Calibri" w:cs="Calibri"/>
                <w:szCs w:val="22"/>
              </w:rPr>
              <w:t>групп</w:t>
            </w:r>
            <w:r w:rsidRPr="00D72E18">
              <w:rPr>
                <w:rFonts w:ascii="Arial monospaced for SAP" w:hAnsi="Arial monospaced for SAP"/>
                <w:szCs w:val="22"/>
              </w:rPr>
              <w:t xml:space="preserve"> </w:t>
            </w:r>
            <w:r w:rsidRPr="00D72E18">
              <w:rPr>
                <w:rFonts w:ascii="Calibri" w:hAnsi="Calibri" w:cs="Calibri"/>
                <w:szCs w:val="22"/>
              </w:rPr>
              <w:t>по</w:t>
            </w:r>
            <w:r w:rsidRPr="00D72E18">
              <w:rPr>
                <w:rFonts w:ascii="Arial monospaced for SAP" w:hAnsi="Arial monospaced for SAP"/>
                <w:szCs w:val="22"/>
              </w:rPr>
              <w:t xml:space="preserve"> </w:t>
            </w:r>
            <w:r w:rsidRPr="00D72E18">
              <w:rPr>
                <w:rFonts w:ascii="Calibri" w:hAnsi="Calibri" w:cs="Calibri"/>
                <w:szCs w:val="22"/>
              </w:rPr>
              <w:t>безопасности</w:t>
            </w:r>
            <w:r w:rsidRPr="00D72E18">
              <w:rPr>
                <w:rFonts w:ascii="Arial monospaced for SAP" w:hAnsi="Arial monospaced for SAP"/>
                <w:szCs w:val="22"/>
              </w:rPr>
              <w:t>,</w:t>
            </w:r>
          </w:p>
          <w:p w:rsidR="00D72E18" w:rsidRPr="00D72E18" w:rsidRDefault="00D72E18" w:rsidP="008F5DB0">
            <w:pPr>
              <w:autoSpaceDE w:val="0"/>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с</w:t>
            </w:r>
            <w:r w:rsidRPr="00D72E18">
              <w:rPr>
                <w:rFonts w:ascii="Arial monospaced for SAP" w:hAnsi="Arial monospaced for SAP"/>
                <w:szCs w:val="22"/>
              </w:rPr>
              <w:t xml:space="preserve"> </w:t>
            </w:r>
            <w:r w:rsidRPr="00D72E18">
              <w:rPr>
                <w:rFonts w:ascii="Calibri" w:hAnsi="Calibri" w:cs="Calibri"/>
                <w:szCs w:val="22"/>
              </w:rPr>
              <w:t>навыками</w:t>
            </w:r>
            <w:r w:rsidRPr="00D72E18">
              <w:rPr>
                <w:rFonts w:ascii="Arial monospaced for SAP" w:hAnsi="Arial monospaced for SAP"/>
                <w:szCs w:val="22"/>
              </w:rPr>
              <w:t xml:space="preserve"> </w:t>
            </w:r>
            <w:r w:rsidRPr="00D72E18">
              <w:rPr>
                <w:rFonts w:ascii="Calibri" w:hAnsi="Calibri" w:cs="Calibri"/>
                <w:szCs w:val="22"/>
              </w:rPr>
              <w:t>применения</w:t>
            </w:r>
            <w:r w:rsidRPr="00D72E18">
              <w:rPr>
                <w:rFonts w:ascii="Arial monospaced for SAP" w:hAnsi="Arial monospaced for SAP"/>
                <w:szCs w:val="22"/>
              </w:rPr>
              <w:t xml:space="preserve"> </w:t>
            </w:r>
            <w:r w:rsidRPr="00D72E18">
              <w:rPr>
                <w:rFonts w:ascii="Calibri" w:hAnsi="Calibri" w:cs="Calibri"/>
                <w:szCs w:val="22"/>
              </w:rPr>
              <w:t>инструментов</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оснастки</w:t>
            </w:r>
            <w:r w:rsidRPr="00D72E18">
              <w:rPr>
                <w:rFonts w:ascii="Arial monospaced for SAP" w:hAnsi="Arial monospaced for SAP"/>
                <w:szCs w:val="22"/>
              </w:rPr>
              <w:t xml:space="preserve"> </w:t>
            </w:r>
            <w:r w:rsidRPr="00D72E18">
              <w:rPr>
                <w:rFonts w:ascii="Calibri" w:hAnsi="Calibri" w:cs="Calibri"/>
                <w:szCs w:val="22"/>
              </w:rPr>
              <w:t>отечественного</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импортного</w:t>
            </w:r>
            <w:r w:rsidRPr="00D72E18">
              <w:rPr>
                <w:rFonts w:ascii="Arial monospaced for SAP" w:hAnsi="Arial monospaced for SAP"/>
                <w:szCs w:val="22"/>
              </w:rPr>
              <w:t xml:space="preserve"> </w:t>
            </w:r>
            <w:r w:rsidRPr="00D72E18">
              <w:rPr>
                <w:rFonts w:ascii="Calibri" w:hAnsi="Calibri" w:cs="Calibri"/>
                <w:szCs w:val="22"/>
              </w:rPr>
              <w:t>производства</w:t>
            </w:r>
            <w:r w:rsidRPr="00D72E18">
              <w:rPr>
                <w:rFonts w:ascii="Arial monospaced for SAP" w:hAnsi="Arial monospaced for SAP"/>
                <w:szCs w:val="22"/>
              </w:rPr>
              <w:t xml:space="preserve"> (</w:t>
            </w:r>
            <w:r w:rsidRPr="00D72E18">
              <w:rPr>
                <w:rFonts w:ascii="Calibri" w:hAnsi="Calibri" w:cs="Calibri"/>
                <w:szCs w:val="22"/>
              </w:rPr>
              <w:t>окрасочного</w:t>
            </w:r>
            <w:r w:rsidRPr="00D72E18">
              <w:rPr>
                <w:rFonts w:ascii="Arial monospaced for SAP" w:hAnsi="Arial monospaced for SAP"/>
                <w:szCs w:val="22"/>
              </w:rPr>
              <w:t xml:space="preserve">, </w:t>
            </w:r>
            <w:r w:rsidRPr="00D72E18">
              <w:rPr>
                <w:rFonts w:ascii="Calibri" w:hAnsi="Calibri" w:cs="Calibri"/>
                <w:szCs w:val="22"/>
              </w:rPr>
              <w:t>компрессорного</w:t>
            </w:r>
            <w:r w:rsidRPr="00D72E18">
              <w:rPr>
                <w:rFonts w:ascii="Arial monospaced for SAP" w:hAnsi="Arial monospaced for SAP"/>
                <w:szCs w:val="22"/>
              </w:rPr>
              <w:t xml:space="preserve">, </w:t>
            </w:r>
            <w:r w:rsidRPr="00D72E18">
              <w:rPr>
                <w:rFonts w:ascii="Calibri" w:hAnsi="Calibri" w:cs="Calibri"/>
                <w:szCs w:val="22"/>
              </w:rPr>
              <w:t>ручных</w:t>
            </w:r>
            <w:r w:rsidRPr="00D72E18">
              <w:rPr>
                <w:rFonts w:ascii="Arial monospaced for SAP" w:hAnsi="Arial monospaced for SAP"/>
                <w:szCs w:val="22"/>
              </w:rPr>
              <w:t xml:space="preserve">, </w:t>
            </w:r>
            <w:proofErr w:type="spellStart"/>
            <w:r w:rsidRPr="00D72E18">
              <w:rPr>
                <w:rFonts w:ascii="Calibri" w:hAnsi="Calibri" w:cs="Calibri"/>
                <w:szCs w:val="22"/>
              </w:rPr>
              <w:t>пневмо</w:t>
            </w:r>
            <w:proofErr w:type="spellEnd"/>
            <w:r w:rsidRPr="00D72E18">
              <w:rPr>
                <w:rFonts w:ascii="Arial monospaced for SAP" w:hAnsi="Arial monospaced for SAP"/>
                <w:szCs w:val="22"/>
              </w:rPr>
              <w:t xml:space="preserve">-, </w:t>
            </w:r>
            <w:r w:rsidRPr="00D72E18">
              <w:rPr>
                <w:rFonts w:ascii="Calibri" w:hAnsi="Calibri" w:cs="Calibri"/>
                <w:szCs w:val="22"/>
              </w:rPr>
              <w:t>гидравлических</w:t>
            </w:r>
            <w:r w:rsidRPr="00D72E18">
              <w:rPr>
                <w:rFonts w:ascii="Arial monospaced for SAP" w:hAnsi="Arial monospaced for SAP"/>
                <w:szCs w:val="22"/>
              </w:rPr>
              <w:t xml:space="preserve">, </w:t>
            </w:r>
            <w:r w:rsidRPr="00D72E18">
              <w:rPr>
                <w:rFonts w:ascii="Calibri" w:hAnsi="Calibri" w:cs="Calibri"/>
                <w:szCs w:val="22"/>
              </w:rPr>
              <w:t>электрических</w:t>
            </w:r>
            <w:r w:rsidRPr="00D72E18">
              <w:rPr>
                <w:rFonts w:ascii="Arial monospaced for SAP" w:hAnsi="Arial monospaced for SAP"/>
                <w:szCs w:val="22"/>
              </w:rPr>
              <w:t xml:space="preserve">, </w:t>
            </w:r>
            <w:r w:rsidRPr="00D72E18">
              <w:rPr>
                <w:rFonts w:ascii="Calibri" w:hAnsi="Calibri" w:cs="Calibri"/>
                <w:szCs w:val="22"/>
              </w:rPr>
              <w:t>контрольно</w:t>
            </w:r>
            <w:r w:rsidRPr="00D72E18">
              <w:rPr>
                <w:rFonts w:ascii="Arial monospaced for SAP" w:hAnsi="Arial monospaced for SAP"/>
                <w:szCs w:val="22"/>
              </w:rPr>
              <w:t>-</w:t>
            </w:r>
            <w:r w:rsidRPr="00D72E18">
              <w:rPr>
                <w:rFonts w:ascii="Calibri" w:hAnsi="Calibri" w:cs="Calibri"/>
                <w:szCs w:val="22"/>
              </w:rPr>
              <w:t>измерительных</w:t>
            </w:r>
            <w:r w:rsidRPr="00D72E18">
              <w:rPr>
                <w:rFonts w:ascii="Arial monospaced for SAP" w:hAnsi="Arial monospaced for SAP"/>
                <w:szCs w:val="22"/>
              </w:rPr>
              <w:t xml:space="preserve"> </w:t>
            </w:r>
            <w:r w:rsidRPr="00D72E18">
              <w:rPr>
                <w:rFonts w:ascii="Calibri" w:hAnsi="Calibri" w:cs="Calibri"/>
                <w:szCs w:val="22"/>
              </w:rPr>
              <w:t>инструментов</w:t>
            </w:r>
            <w:r w:rsidRPr="00D72E18">
              <w:rPr>
                <w:rFonts w:ascii="Arial monospaced for SAP" w:hAnsi="Arial monospaced for SAP"/>
                <w:szCs w:val="22"/>
              </w:rPr>
              <w:t xml:space="preserve">, </w:t>
            </w:r>
            <w:r w:rsidRPr="00D72E18">
              <w:rPr>
                <w:rFonts w:ascii="Calibri" w:hAnsi="Calibri" w:cs="Calibri"/>
                <w:szCs w:val="22"/>
              </w:rPr>
              <w:t>средств</w:t>
            </w:r>
            <w:r w:rsidRPr="00D72E18">
              <w:rPr>
                <w:rFonts w:ascii="Arial monospaced for SAP" w:hAnsi="Arial monospaced for SAP"/>
                <w:szCs w:val="22"/>
              </w:rPr>
              <w:t xml:space="preserve"> </w:t>
            </w:r>
            <w:r w:rsidRPr="00D72E18">
              <w:rPr>
                <w:rFonts w:ascii="Calibri" w:hAnsi="Calibri" w:cs="Calibri"/>
                <w:szCs w:val="22"/>
              </w:rPr>
              <w:t>малой</w:t>
            </w:r>
            <w:r w:rsidRPr="00D72E18">
              <w:rPr>
                <w:rFonts w:ascii="Arial monospaced for SAP" w:hAnsi="Arial monospaced for SAP"/>
                <w:szCs w:val="22"/>
              </w:rPr>
              <w:t xml:space="preserve"> </w:t>
            </w:r>
            <w:r w:rsidRPr="00D72E18">
              <w:rPr>
                <w:rFonts w:ascii="Calibri" w:hAnsi="Calibri" w:cs="Calibri"/>
                <w:szCs w:val="22"/>
              </w:rPr>
              <w:t>механизации</w:t>
            </w:r>
            <w:r w:rsidRPr="00D72E18">
              <w:rPr>
                <w:rFonts w:ascii="Arial monospaced for SAP" w:hAnsi="Arial monospaced for SAP"/>
                <w:szCs w:val="22"/>
              </w:rPr>
              <w:t>),</w:t>
            </w:r>
          </w:p>
        </w:tc>
        <w:tc>
          <w:tcPr>
            <w:tcW w:w="2621" w:type="dxa"/>
            <w:shd w:val="clear" w:color="auto" w:fill="auto"/>
            <w:vAlign w:val="center"/>
          </w:tcPr>
          <w:p w:rsidR="00D72E18" w:rsidRPr="00555C61" w:rsidRDefault="00D72E18" w:rsidP="008F5DB0">
            <w:pPr>
              <w:autoSpaceDE w:val="0"/>
              <w:jc w:val="both"/>
              <w:rPr>
                <w:rFonts w:ascii="Arial monospaced for SAP" w:hAnsi="Arial monospaced for SAP"/>
              </w:rPr>
            </w:pPr>
            <w:r w:rsidRPr="00555C61">
              <w:rPr>
                <w:rFonts w:ascii="Calibri" w:hAnsi="Calibri" w:cs="Calibri"/>
                <w:szCs w:val="22"/>
              </w:rPr>
              <w:lastRenderedPageBreak/>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кадровых</w:t>
            </w:r>
            <w:r w:rsidRPr="00555C61">
              <w:rPr>
                <w:rFonts w:ascii="Arial monospaced for SAP" w:hAnsi="Arial monospaced for SAP"/>
                <w:szCs w:val="22"/>
              </w:rPr>
              <w:t xml:space="preserve"> </w:t>
            </w:r>
            <w:r w:rsidRPr="00555C61">
              <w:rPr>
                <w:rFonts w:ascii="Calibri" w:hAnsi="Calibri" w:cs="Calibri"/>
                <w:szCs w:val="22"/>
              </w:rPr>
              <w:t>ресурсах</w:t>
            </w:r>
            <w:r w:rsidRPr="00555C61">
              <w:rPr>
                <w:rFonts w:ascii="Arial monospaced for SAP" w:hAnsi="Arial monospaced for SAP"/>
                <w:szCs w:val="22"/>
              </w:rPr>
              <w:t xml:space="preserve"> </w:t>
            </w:r>
            <w:r w:rsidRPr="00555C61">
              <w:rPr>
                <w:rFonts w:ascii="Calibri" w:hAnsi="Calibri" w:cs="Calibri"/>
                <w:szCs w:val="22"/>
              </w:rPr>
              <w:t>для</w:t>
            </w:r>
            <w:r w:rsidRPr="00555C61">
              <w:rPr>
                <w:rFonts w:ascii="Arial monospaced for SAP" w:hAnsi="Arial monospaced for SAP"/>
                <w:szCs w:val="22"/>
              </w:rPr>
              <w:t xml:space="preserve"> </w:t>
            </w:r>
            <w:r w:rsidRPr="00555C61">
              <w:rPr>
                <w:rFonts w:ascii="Calibri" w:hAnsi="Calibri" w:cs="Calibri"/>
                <w:szCs w:val="22"/>
              </w:rPr>
              <w:t>выполнения</w:t>
            </w:r>
            <w:r w:rsidRPr="00555C61">
              <w:rPr>
                <w:rFonts w:ascii="Arial monospaced for SAP" w:hAnsi="Arial monospaced for SAP"/>
                <w:szCs w:val="22"/>
              </w:rPr>
              <w:t xml:space="preserve"> </w:t>
            </w:r>
            <w:r w:rsidRPr="00555C61">
              <w:rPr>
                <w:rFonts w:ascii="Calibri" w:hAnsi="Calibri" w:cs="Calibri"/>
                <w:szCs w:val="22"/>
              </w:rPr>
              <w:t>работ</w:t>
            </w:r>
            <w:r w:rsidRPr="00555C61">
              <w:rPr>
                <w:rFonts w:ascii="Arial monospaced for SAP" w:hAnsi="Arial monospaced for SAP"/>
                <w:szCs w:val="22"/>
              </w:rPr>
              <w:t xml:space="preserve"> </w:t>
            </w:r>
            <w:r w:rsidRPr="00555C61">
              <w:rPr>
                <w:rFonts w:ascii="Calibri" w:hAnsi="Calibri" w:cs="Calibri"/>
                <w:szCs w:val="22"/>
              </w:rPr>
              <w:t>по</w:t>
            </w:r>
            <w:r w:rsidRPr="00555C61">
              <w:rPr>
                <w:rFonts w:ascii="Arial monospaced for SAP" w:hAnsi="Arial monospaced for SAP"/>
                <w:szCs w:val="22"/>
              </w:rPr>
              <w:t xml:space="preserve"> </w:t>
            </w:r>
            <w:r w:rsidRPr="00555C61">
              <w:rPr>
                <w:rFonts w:ascii="Calibri" w:hAnsi="Calibri" w:cs="Calibri"/>
                <w:szCs w:val="22"/>
              </w:rPr>
              <w:lastRenderedPageBreak/>
              <w:t>предмету</w:t>
            </w:r>
            <w:r w:rsidRPr="00555C61">
              <w:rPr>
                <w:rFonts w:ascii="Arial monospaced for SAP" w:hAnsi="Arial monospaced for SAP"/>
                <w:szCs w:val="22"/>
              </w:rPr>
              <w:t xml:space="preserve"> </w:t>
            </w:r>
            <w:r w:rsidRPr="00555C61">
              <w:rPr>
                <w:rFonts w:ascii="Calibri" w:hAnsi="Calibri" w:cs="Calibri"/>
                <w:szCs w:val="22"/>
              </w:rPr>
              <w:t>закупки</w:t>
            </w:r>
            <w:r w:rsidRPr="00555C61">
              <w:rPr>
                <w:rFonts w:ascii="Arial monospaced for SAP" w:hAnsi="Arial monospaced for SAP"/>
                <w:szCs w:val="22"/>
              </w:rPr>
              <w:t xml:space="preserve">, </w:t>
            </w:r>
            <w:r w:rsidRPr="00555C61">
              <w:rPr>
                <w:rFonts w:ascii="Calibri" w:hAnsi="Calibri" w:cs="Calibri"/>
                <w:szCs w:val="22"/>
              </w:rPr>
              <w:t>за</w:t>
            </w:r>
            <w:r w:rsidRPr="00555C61">
              <w:rPr>
                <w:rFonts w:ascii="Arial monospaced for SAP" w:hAnsi="Arial monospaced for SAP"/>
                <w:szCs w:val="22"/>
              </w:rPr>
              <w:t xml:space="preserve"> </w:t>
            </w:r>
            <w:r w:rsidRPr="00555C61">
              <w:rPr>
                <w:rFonts w:ascii="Calibri" w:hAnsi="Calibri" w:cs="Calibri"/>
                <w:szCs w:val="22"/>
              </w:rPr>
              <w:t>подписью</w:t>
            </w:r>
            <w:r w:rsidRPr="00555C61">
              <w:rPr>
                <w:rFonts w:ascii="Arial monospaced for SAP" w:hAnsi="Arial monospaced for SAP"/>
                <w:szCs w:val="22"/>
              </w:rPr>
              <w:t xml:space="preserve"> </w:t>
            </w:r>
            <w:r w:rsidRPr="00555C61">
              <w:rPr>
                <w:rFonts w:ascii="Calibri" w:hAnsi="Calibri" w:cs="Calibri"/>
                <w:szCs w:val="22"/>
              </w:rPr>
              <w:t>руководителя</w:t>
            </w:r>
            <w:r w:rsidRPr="00555C61">
              <w:rPr>
                <w:rFonts w:ascii="Arial monospaced for SAP" w:hAnsi="Arial monospaced for SAP"/>
                <w:szCs w:val="22"/>
              </w:rPr>
              <w:t xml:space="preserve"> </w:t>
            </w:r>
            <w:r w:rsidRPr="00555C61">
              <w:rPr>
                <w:rFonts w:ascii="Calibri" w:hAnsi="Calibri" w:cs="Calibri"/>
                <w:szCs w:val="22"/>
              </w:rPr>
              <w:t>организации</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8).</w:t>
            </w:r>
          </w:p>
        </w:tc>
        <w:tc>
          <w:tcPr>
            <w:tcW w:w="1559" w:type="dxa"/>
            <w:shd w:val="clear" w:color="000000" w:fill="FFFFFF"/>
            <w:vAlign w:val="center"/>
          </w:tcPr>
          <w:p w:rsidR="00D72E18" w:rsidRPr="00D72E18" w:rsidRDefault="008F5DB0" w:rsidP="008F5DB0">
            <w:pPr>
              <w:rPr>
                <w:rFonts w:ascii="Arial monospaced for SAP" w:hAnsi="Arial monospaced for SAP"/>
              </w:rPr>
            </w:pPr>
            <w:r>
              <w:rPr>
                <w:rFonts w:ascii="Calibri" w:hAnsi="Calibri" w:cs="Calibri"/>
                <w:szCs w:val="22"/>
              </w:rPr>
              <w:lastRenderedPageBreak/>
              <w:t>ч</w:t>
            </w:r>
            <w:r w:rsidR="00D72E18" w:rsidRPr="00D72E18">
              <w:rPr>
                <w:rFonts w:ascii="Calibri" w:hAnsi="Calibri" w:cs="Calibri"/>
                <w:szCs w:val="22"/>
              </w:rPr>
              <w:t>ел</w:t>
            </w:r>
            <w:r w:rsidR="00D72E18"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50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9.2</w:t>
            </w:r>
          </w:p>
        </w:tc>
        <w:tc>
          <w:tcPr>
            <w:tcW w:w="3758" w:type="dxa"/>
            <w:shd w:val="clear" w:color="auto" w:fill="auto"/>
            <w:vAlign w:val="center"/>
          </w:tcPr>
          <w:p w:rsidR="00D72E18" w:rsidRPr="00D72E18" w:rsidRDefault="00D72E18" w:rsidP="008F5DB0">
            <w:pPr>
              <w:autoSpaceDE w:val="0"/>
              <w:jc w:val="both"/>
              <w:rPr>
                <w:rFonts w:ascii="Arial monospaced for SAP" w:hAnsi="Arial monospaced for SAP" w:cs="Arial"/>
              </w:rPr>
            </w:pPr>
            <w:r w:rsidRPr="00D72E18">
              <w:rPr>
                <w:rFonts w:ascii="Calibri" w:hAnsi="Calibri" w:cs="Calibri"/>
                <w:szCs w:val="22"/>
              </w:rPr>
              <w:t>Наличие</w:t>
            </w:r>
            <w:r w:rsidRPr="00D72E18">
              <w:rPr>
                <w:rFonts w:ascii="Arial monospaced for SAP" w:hAnsi="Arial monospaced for SAP" w:cs="Arial"/>
                <w:szCs w:val="22"/>
              </w:rPr>
              <w:t xml:space="preserve"> </w:t>
            </w:r>
            <w:r w:rsidRPr="00D72E18">
              <w:rPr>
                <w:rFonts w:ascii="Calibri" w:hAnsi="Calibri" w:cs="Calibri"/>
                <w:szCs w:val="22"/>
              </w:rPr>
              <w:t>в</w:t>
            </w:r>
            <w:r w:rsidRPr="00D72E18">
              <w:rPr>
                <w:rFonts w:ascii="Arial monospaced for SAP" w:hAnsi="Arial monospaced for SAP" w:cs="Arial"/>
                <w:szCs w:val="22"/>
              </w:rPr>
              <w:t xml:space="preserve"> </w:t>
            </w:r>
            <w:r w:rsidRPr="00D72E18">
              <w:rPr>
                <w:rFonts w:ascii="Calibri" w:hAnsi="Calibri" w:cs="Calibri"/>
                <w:szCs w:val="22"/>
              </w:rPr>
              <w:t>штате</w:t>
            </w:r>
            <w:r w:rsidRPr="00D72E18">
              <w:rPr>
                <w:rFonts w:ascii="Arial monospaced for SAP" w:hAnsi="Arial monospaced for SAP" w:cs="Arial"/>
                <w:szCs w:val="22"/>
              </w:rPr>
              <w:t xml:space="preserve"> </w:t>
            </w:r>
            <w:r w:rsidRPr="00D72E18">
              <w:rPr>
                <w:rFonts w:ascii="Calibri" w:hAnsi="Calibri" w:cs="Calibri"/>
                <w:szCs w:val="22"/>
              </w:rPr>
              <w:t>аттестованных</w:t>
            </w:r>
            <w:r w:rsidRPr="00D72E18">
              <w:rPr>
                <w:rFonts w:ascii="Arial monospaced for SAP" w:hAnsi="Arial monospaced for SAP" w:cs="Arial"/>
                <w:szCs w:val="22"/>
              </w:rPr>
              <w:t xml:space="preserve"> </w:t>
            </w:r>
            <w:r w:rsidRPr="00D72E18">
              <w:rPr>
                <w:rFonts w:ascii="Calibri" w:hAnsi="Calibri" w:cs="Calibri"/>
                <w:szCs w:val="22"/>
              </w:rPr>
              <w:t>рабочих</w:t>
            </w:r>
            <w:r w:rsidRPr="00D72E18">
              <w:rPr>
                <w:rFonts w:ascii="Arial monospaced for SAP" w:hAnsi="Arial monospaced for SAP" w:cs="Arial"/>
                <w:szCs w:val="22"/>
              </w:rPr>
              <w:t xml:space="preserve"> </w:t>
            </w:r>
            <w:r w:rsidRPr="00D72E18">
              <w:rPr>
                <w:rFonts w:ascii="Calibri" w:hAnsi="Calibri" w:cs="Calibri"/>
                <w:szCs w:val="22"/>
              </w:rPr>
              <w:t>люльки</w:t>
            </w:r>
            <w:r w:rsidRPr="00D72E18">
              <w:rPr>
                <w:rFonts w:ascii="Arial monospaced for SAP" w:hAnsi="Arial monospaced for SAP" w:cs="Arial"/>
                <w:szCs w:val="22"/>
              </w:rPr>
              <w:t xml:space="preserve"> </w:t>
            </w:r>
            <w:r w:rsidRPr="00D72E18">
              <w:rPr>
                <w:rFonts w:ascii="Calibri" w:hAnsi="Calibri" w:cs="Calibri"/>
                <w:szCs w:val="22"/>
              </w:rPr>
              <w:t>для</w:t>
            </w:r>
            <w:r w:rsidRPr="00D72E18">
              <w:rPr>
                <w:rFonts w:ascii="Arial monospaced for SAP" w:hAnsi="Arial monospaced for SAP" w:cs="Arial"/>
                <w:szCs w:val="22"/>
              </w:rPr>
              <w:t xml:space="preserve"> </w:t>
            </w:r>
            <w:r w:rsidRPr="00D72E18">
              <w:rPr>
                <w:rFonts w:ascii="Calibri" w:hAnsi="Calibri" w:cs="Calibri"/>
                <w:szCs w:val="22"/>
              </w:rPr>
              <w:t>проведения</w:t>
            </w:r>
            <w:r w:rsidRPr="00D72E18">
              <w:rPr>
                <w:rFonts w:ascii="Arial monospaced for SAP" w:hAnsi="Arial monospaced for SAP" w:cs="Arial"/>
                <w:szCs w:val="22"/>
              </w:rPr>
              <w:t xml:space="preserve"> </w:t>
            </w:r>
            <w:r w:rsidRPr="00D72E18">
              <w:rPr>
                <w:rFonts w:ascii="Calibri" w:hAnsi="Calibri" w:cs="Calibri"/>
                <w:szCs w:val="22"/>
              </w:rPr>
              <w:t>работ</w:t>
            </w:r>
            <w:r w:rsidRPr="00D72E18">
              <w:rPr>
                <w:rFonts w:ascii="Arial monospaced for SAP" w:hAnsi="Arial monospaced for SAP" w:cs="Arial"/>
                <w:szCs w:val="22"/>
              </w:rPr>
              <w:t xml:space="preserve"> </w:t>
            </w:r>
            <w:r w:rsidRPr="00D72E18">
              <w:rPr>
                <w:rFonts w:ascii="Calibri" w:hAnsi="Calibri" w:cs="Calibri"/>
                <w:szCs w:val="22"/>
              </w:rPr>
              <w:t>на</w:t>
            </w:r>
            <w:r w:rsidRPr="00D72E18">
              <w:rPr>
                <w:rFonts w:ascii="Arial monospaced for SAP" w:hAnsi="Arial monospaced for SAP" w:cs="Arial"/>
                <w:szCs w:val="22"/>
              </w:rPr>
              <w:t xml:space="preserve"> </w:t>
            </w:r>
            <w:r w:rsidRPr="00D72E18">
              <w:rPr>
                <w:rFonts w:ascii="Calibri" w:hAnsi="Calibri" w:cs="Calibri"/>
                <w:szCs w:val="22"/>
              </w:rPr>
              <w:t>подъемниках</w:t>
            </w:r>
            <w:r w:rsidRPr="00D72E18">
              <w:rPr>
                <w:rFonts w:ascii="Arial monospaced for SAP" w:hAnsi="Arial monospaced for SAP" w:cs="Arial"/>
                <w:szCs w:val="22"/>
              </w:rPr>
              <w:t>(</w:t>
            </w:r>
            <w:r w:rsidRPr="00D72E18">
              <w:rPr>
                <w:rFonts w:ascii="Calibri" w:hAnsi="Calibri" w:cs="Calibri"/>
                <w:szCs w:val="22"/>
              </w:rPr>
              <w:t>вышках</w:t>
            </w:r>
            <w:r w:rsidRPr="00D72E18">
              <w:rPr>
                <w:rFonts w:ascii="Arial monospaced for SAP" w:hAnsi="Arial monospaced for SAP" w:cs="Arial"/>
                <w:szCs w:val="22"/>
              </w:rPr>
              <w:t>)</w:t>
            </w:r>
          </w:p>
        </w:tc>
        <w:tc>
          <w:tcPr>
            <w:tcW w:w="2621" w:type="dxa"/>
            <w:shd w:val="clear" w:color="auto" w:fill="auto"/>
            <w:vAlign w:val="center"/>
          </w:tcPr>
          <w:p w:rsidR="00D72E18" w:rsidRPr="00555C61" w:rsidRDefault="00D72E18" w:rsidP="008F5DB0">
            <w:pPr>
              <w:autoSpaceDE w:val="0"/>
              <w:jc w:val="both"/>
              <w:rPr>
                <w:rFonts w:ascii="Arial monospaced for SAP" w:hAnsi="Arial monospaced for SAP"/>
              </w:rPr>
            </w:pPr>
            <w:r w:rsidRPr="00555C61">
              <w:rPr>
                <w:rFonts w:ascii="Calibri" w:hAnsi="Calibri" w:cs="Calibri"/>
                <w:szCs w:val="22"/>
              </w:rPr>
              <w:t>Копии</w:t>
            </w:r>
            <w:r w:rsidRPr="00555C61">
              <w:rPr>
                <w:rFonts w:ascii="Arial monospaced for SAP" w:hAnsi="Arial monospaced for SAP"/>
                <w:szCs w:val="22"/>
              </w:rPr>
              <w:t xml:space="preserve"> </w:t>
            </w:r>
            <w:r w:rsidRPr="00555C61">
              <w:rPr>
                <w:rFonts w:ascii="Calibri" w:hAnsi="Calibri" w:cs="Calibri"/>
                <w:szCs w:val="22"/>
              </w:rPr>
              <w:t>аттестационных</w:t>
            </w:r>
            <w:r w:rsidRPr="00555C61">
              <w:rPr>
                <w:rFonts w:ascii="Arial monospaced for SAP" w:hAnsi="Arial monospaced for SAP"/>
                <w:szCs w:val="22"/>
              </w:rPr>
              <w:t xml:space="preserve"> </w:t>
            </w:r>
            <w:r w:rsidRPr="00555C61">
              <w:rPr>
                <w:rFonts w:ascii="Calibri" w:hAnsi="Calibri" w:cs="Calibri"/>
                <w:szCs w:val="22"/>
              </w:rPr>
              <w:t>удостоверений</w:t>
            </w:r>
            <w:r w:rsidRPr="00555C61">
              <w:rPr>
                <w:rFonts w:ascii="Arial monospaced for SAP" w:hAnsi="Arial monospaced for SAP"/>
                <w:szCs w:val="22"/>
              </w:rPr>
              <w:t xml:space="preserve"> </w:t>
            </w:r>
            <w:r w:rsidRPr="00555C61">
              <w:rPr>
                <w:rFonts w:ascii="Calibri" w:hAnsi="Calibri" w:cs="Calibri"/>
                <w:szCs w:val="22"/>
              </w:rPr>
              <w:t>рабочих</w:t>
            </w:r>
            <w:r w:rsidRPr="00555C61">
              <w:rPr>
                <w:rFonts w:ascii="Arial monospaced for SAP" w:hAnsi="Arial monospaced for SAP"/>
                <w:szCs w:val="22"/>
              </w:rPr>
              <w:t xml:space="preserve"> </w:t>
            </w:r>
            <w:r w:rsidRPr="00555C61">
              <w:rPr>
                <w:rFonts w:ascii="Calibri" w:hAnsi="Calibri" w:cs="Calibri"/>
                <w:szCs w:val="22"/>
              </w:rPr>
              <w:t>люльки</w:t>
            </w:r>
          </w:p>
        </w:tc>
        <w:tc>
          <w:tcPr>
            <w:tcW w:w="1559" w:type="dxa"/>
            <w:shd w:val="clear" w:color="000000" w:fill="FFFFFF"/>
            <w:vAlign w:val="center"/>
          </w:tcPr>
          <w:p w:rsidR="00D72E18" w:rsidRPr="00D72E18" w:rsidRDefault="000E4279" w:rsidP="008F5DB0">
            <w:pPr>
              <w:rPr>
                <w:rFonts w:ascii="Arial monospaced for SAP" w:hAnsi="Arial monospaced for SAP"/>
              </w:rPr>
            </w:pPr>
            <w:r>
              <w:rPr>
                <w:rFonts w:ascii="Calibri" w:hAnsi="Calibri" w:cs="Calibri"/>
                <w:szCs w:val="22"/>
              </w:rPr>
              <w:t>ч</w:t>
            </w:r>
            <w:r w:rsidR="00D72E18" w:rsidRPr="00D72E18">
              <w:rPr>
                <w:rFonts w:ascii="Calibri" w:hAnsi="Calibri" w:cs="Calibri"/>
                <w:szCs w:val="22"/>
              </w:rPr>
              <w:t>ел</w:t>
            </w:r>
            <w:r w:rsidR="00D72E18"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4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0E4279" w:rsidRPr="0005456B" w:rsidTr="00D72E18">
        <w:trPr>
          <w:trHeight w:val="195"/>
        </w:trPr>
        <w:tc>
          <w:tcPr>
            <w:tcW w:w="724" w:type="dxa"/>
            <w:shd w:val="clear" w:color="auto" w:fill="auto"/>
            <w:noWrap/>
            <w:vAlign w:val="center"/>
          </w:tcPr>
          <w:p w:rsidR="000E4279" w:rsidRPr="000E4279" w:rsidRDefault="000E4279" w:rsidP="008F5DB0">
            <w:pPr>
              <w:rPr>
                <w:rFonts w:ascii="Arial monospaced for SAP" w:hAnsi="Arial monospaced for SAP"/>
                <w:sz w:val="20"/>
                <w:szCs w:val="20"/>
                <w:highlight w:val="yellow"/>
              </w:rPr>
            </w:pPr>
            <w:r w:rsidRPr="000E4279">
              <w:rPr>
                <w:rFonts w:ascii="Arial monospaced for SAP" w:hAnsi="Arial monospaced for SAP"/>
                <w:sz w:val="20"/>
                <w:szCs w:val="20"/>
              </w:rPr>
              <w:t>10</w:t>
            </w:r>
          </w:p>
        </w:tc>
        <w:tc>
          <w:tcPr>
            <w:tcW w:w="3758" w:type="dxa"/>
            <w:shd w:val="clear" w:color="auto" w:fill="auto"/>
            <w:vAlign w:val="center"/>
          </w:tcPr>
          <w:p w:rsidR="000E4279" w:rsidRPr="00D72E18" w:rsidRDefault="000E4279" w:rsidP="008F5DB0">
            <w:pPr>
              <w:autoSpaceDE w:val="0"/>
              <w:jc w:val="both"/>
              <w:rPr>
                <w:rFonts w:ascii="Arial monospaced for SAP" w:hAnsi="Arial monospaced for SAP"/>
              </w:rPr>
            </w:pP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собственности</w:t>
            </w:r>
            <w:r w:rsidRPr="00D72E18">
              <w:rPr>
                <w:rFonts w:ascii="Arial monospaced for SAP" w:hAnsi="Arial monospaced for SAP"/>
                <w:szCs w:val="22"/>
              </w:rPr>
              <w:t xml:space="preserve"> </w:t>
            </w:r>
            <w:r w:rsidRPr="00D72E18">
              <w:rPr>
                <w:rFonts w:ascii="Calibri" w:hAnsi="Calibri" w:cs="Calibri"/>
                <w:szCs w:val="22"/>
              </w:rPr>
              <w:t>исправного</w:t>
            </w:r>
            <w:r w:rsidRPr="00D72E18">
              <w:rPr>
                <w:rFonts w:ascii="Arial monospaced for SAP" w:hAnsi="Arial monospaced for SAP"/>
                <w:szCs w:val="22"/>
              </w:rPr>
              <w:t xml:space="preserve"> </w:t>
            </w:r>
            <w:r w:rsidRPr="00D72E18">
              <w:rPr>
                <w:rFonts w:ascii="Calibri" w:hAnsi="Calibri" w:cs="Calibri"/>
                <w:szCs w:val="22"/>
              </w:rPr>
              <w:t>ручного</w:t>
            </w:r>
            <w:r w:rsidRPr="00D72E18">
              <w:rPr>
                <w:rFonts w:ascii="Arial monospaced for SAP" w:hAnsi="Arial monospaced for SAP"/>
                <w:szCs w:val="22"/>
              </w:rPr>
              <w:t xml:space="preserve"> </w:t>
            </w:r>
            <w:r w:rsidRPr="00D72E18">
              <w:rPr>
                <w:rFonts w:ascii="Calibri" w:hAnsi="Calibri" w:cs="Calibri"/>
                <w:szCs w:val="22"/>
              </w:rPr>
              <w:t>рабочего</w:t>
            </w:r>
            <w:r w:rsidRPr="00D72E18">
              <w:rPr>
                <w:rFonts w:ascii="Arial monospaced for SAP" w:hAnsi="Arial monospaced for SAP"/>
                <w:szCs w:val="22"/>
              </w:rPr>
              <w:t xml:space="preserve"> </w:t>
            </w:r>
            <w:r w:rsidRPr="00D72E18">
              <w:rPr>
                <w:rFonts w:ascii="Calibri" w:hAnsi="Calibri" w:cs="Calibri"/>
                <w:szCs w:val="22"/>
              </w:rPr>
              <w:t>электроинструмента</w:t>
            </w:r>
            <w:r w:rsidRPr="00D72E18">
              <w:rPr>
                <w:rFonts w:ascii="Arial monospaced for SAP" w:hAnsi="Arial monospaced for SAP"/>
                <w:szCs w:val="22"/>
              </w:rPr>
              <w:t xml:space="preserve"> (</w:t>
            </w:r>
            <w:proofErr w:type="spellStart"/>
            <w:r w:rsidRPr="00D72E18">
              <w:rPr>
                <w:rFonts w:ascii="Calibri" w:hAnsi="Calibri" w:cs="Calibri"/>
                <w:szCs w:val="22"/>
              </w:rPr>
              <w:t>шуруповерты</w:t>
            </w:r>
            <w:proofErr w:type="spellEnd"/>
            <w:r w:rsidRPr="00D72E18">
              <w:rPr>
                <w:rFonts w:ascii="Arial monospaced for SAP" w:hAnsi="Arial monospaced for SAP"/>
                <w:szCs w:val="22"/>
              </w:rPr>
              <w:t xml:space="preserve">). </w:t>
            </w:r>
          </w:p>
        </w:tc>
        <w:tc>
          <w:tcPr>
            <w:tcW w:w="2621" w:type="dxa"/>
            <w:shd w:val="clear" w:color="auto" w:fill="auto"/>
            <w:vAlign w:val="center"/>
          </w:tcPr>
          <w:p w:rsidR="000E4279" w:rsidRPr="00555C61" w:rsidRDefault="000E4279" w:rsidP="000E4279">
            <w:pPr>
              <w:autoSpaceDE w:val="0"/>
              <w:ind w:left="34"/>
              <w:jc w:val="both"/>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w:t>
            </w:r>
          </w:p>
        </w:tc>
        <w:tc>
          <w:tcPr>
            <w:tcW w:w="1559" w:type="dxa"/>
            <w:shd w:val="clear" w:color="000000" w:fill="FFFFFF"/>
            <w:vAlign w:val="center"/>
          </w:tcPr>
          <w:p w:rsidR="000E4279" w:rsidRPr="00D72E18" w:rsidRDefault="000E4279" w:rsidP="008F5DB0">
            <w:pPr>
              <w:rPr>
                <w:rFonts w:ascii="Arial monospaced for SAP" w:hAnsi="Arial monospaced for SAP"/>
              </w:rPr>
            </w:pPr>
            <w:proofErr w:type="spellStart"/>
            <w:r>
              <w:rPr>
                <w:rFonts w:ascii="Calibri" w:hAnsi="Calibri" w:cs="Calibri"/>
                <w:szCs w:val="22"/>
              </w:rPr>
              <w:t>к</w:t>
            </w:r>
            <w:r w:rsidRPr="00D72E18">
              <w:rPr>
                <w:rFonts w:ascii="Calibri" w:hAnsi="Calibri" w:cs="Calibri"/>
                <w:szCs w:val="22"/>
              </w:rPr>
              <w:t>омпл</w:t>
            </w:r>
            <w:proofErr w:type="spellEnd"/>
            <w:r w:rsidRPr="00D72E18">
              <w:rPr>
                <w:rFonts w:ascii="Arial monospaced for SAP" w:hAnsi="Arial monospaced for SAP"/>
                <w:szCs w:val="22"/>
              </w:rPr>
              <w:t>.</w:t>
            </w:r>
          </w:p>
        </w:tc>
        <w:tc>
          <w:tcPr>
            <w:tcW w:w="1559" w:type="dxa"/>
            <w:shd w:val="clear" w:color="000000" w:fill="FFFFFF"/>
            <w:vAlign w:val="center"/>
          </w:tcPr>
          <w:p w:rsidR="000E4279" w:rsidRPr="00D72E18" w:rsidRDefault="000E4279" w:rsidP="008F5DB0">
            <w:pPr>
              <w:rPr>
                <w:rFonts w:ascii="Arial monospaced for SAP" w:hAnsi="Arial monospaced for SAP"/>
              </w:rPr>
            </w:pPr>
            <w:r w:rsidRPr="00D72E18">
              <w:rPr>
                <w:rFonts w:ascii="Arial monospaced for SAP" w:hAnsi="Arial monospaced for SAP"/>
                <w:szCs w:val="22"/>
              </w:rPr>
              <w:t xml:space="preserve">30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0E4279" w:rsidRPr="0005456B" w:rsidTr="00D72E18">
        <w:trPr>
          <w:trHeight w:val="195"/>
        </w:trPr>
        <w:tc>
          <w:tcPr>
            <w:tcW w:w="724" w:type="dxa"/>
            <w:shd w:val="clear" w:color="auto" w:fill="auto"/>
            <w:noWrap/>
            <w:vAlign w:val="center"/>
          </w:tcPr>
          <w:p w:rsidR="000E4279" w:rsidRPr="000E4279" w:rsidRDefault="000E4279" w:rsidP="008F5DB0">
            <w:pPr>
              <w:rPr>
                <w:rFonts w:ascii="Arial monospaced for SAP" w:hAnsi="Arial monospaced for SAP"/>
                <w:sz w:val="20"/>
                <w:szCs w:val="20"/>
              </w:rPr>
            </w:pPr>
            <w:r w:rsidRPr="000E4279">
              <w:rPr>
                <w:rFonts w:ascii="Arial monospaced for SAP" w:hAnsi="Arial monospaced for SAP"/>
                <w:sz w:val="20"/>
                <w:szCs w:val="20"/>
              </w:rPr>
              <w:t>11</w:t>
            </w:r>
          </w:p>
        </w:tc>
        <w:tc>
          <w:tcPr>
            <w:tcW w:w="3758" w:type="dxa"/>
            <w:shd w:val="clear" w:color="auto" w:fill="auto"/>
            <w:vAlign w:val="center"/>
          </w:tcPr>
          <w:p w:rsidR="000E4279" w:rsidRPr="00D72E18" w:rsidRDefault="000E4279" w:rsidP="008F5DB0">
            <w:pPr>
              <w:autoSpaceDE w:val="0"/>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собственности</w:t>
            </w:r>
            <w:r w:rsidRPr="00D72E18">
              <w:rPr>
                <w:rFonts w:ascii="Arial monospaced for SAP" w:hAnsi="Arial monospaced for SAP"/>
                <w:szCs w:val="22"/>
              </w:rPr>
              <w:t xml:space="preserve"> </w:t>
            </w:r>
            <w:r w:rsidRPr="00D72E18">
              <w:rPr>
                <w:rFonts w:ascii="Calibri" w:hAnsi="Calibri" w:cs="Calibri"/>
                <w:szCs w:val="22"/>
              </w:rPr>
              <w:t>исправного</w:t>
            </w:r>
            <w:r w:rsidRPr="00D72E18">
              <w:rPr>
                <w:rFonts w:ascii="Arial monospaced for SAP" w:hAnsi="Arial monospaced for SAP"/>
                <w:szCs w:val="22"/>
              </w:rPr>
              <w:t xml:space="preserve"> </w:t>
            </w:r>
            <w:r w:rsidRPr="00D72E18">
              <w:rPr>
                <w:rFonts w:ascii="Calibri" w:hAnsi="Calibri" w:cs="Calibri"/>
                <w:szCs w:val="22"/>
              </w:rPr>
              <w:t>ручного</w:t>
            </w:r>
            <w:r w:rsidRPr="00D72E18">
              <w:rPr>
                <w:rFonts w:ascii="Arial monospaced for SAP" w:hAnsi="Arial monospaced for SAP"/>
                <w:szCs w:val="22"/>
              </w:rPr>
              <w:t xml:space="preserve"> </w:t>
            </w:r>
            <w:r w:rsidRPr="00D72E18">
              <w:rPr>
                <w:rFonts w:ascii="Calibri" w:hAnsi="Calibri" w:cs="Calibri"/>
                <w:szCs w:val="22"/>
              </w:rPr>
              <w:t>лазерного</w:t>
            </w:r>
            <w:r w:rsidRPr="00D72E18">
              <w:rPr>
                <w:rFonts w:ascii="Arial monospaced for SAP" w:hAnsi="Arial monospaced for SAP"/>
                <w:szCs w:val="22"/>
              </w:rPr>
              <w:t xml:space="preserve"> </w:t>
            </w:r>
            <w:r w:rsidRPr="00D72E18">
              <w:rPr>
                <w:rFonts w:ascii="Calibri" w:hAnsi="Calibri" w:cs="Calibri"/>
                <w:szCs w:val="22"/>
              </w:rPr>
              <w:t>измерительного</w:t>
            </w:r>
            <w:r w:rsidRPr="00D72E18">
              <w:rPr>
                <w:rFonts w:ascii="Arial monospaced for SAP" w:hAnsi="Arial monospaced for SAP"/>
                <w:szCs w:val="22"/>
              </w:rPr>
              <w:t xml:space="preserve"> </w:t>
            </w:r>
            <w:r w:rsidRPr="00D72E18">
              <w:rPr>
                <w:rFonts w:ascii="Calibri" w:hAnsi="Calibri" w:cs="Calibri"/>
                <w:szCs w:val="22"/>
              </w:rPr>
              <w:t>оборудования</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инструмента</w:t>
            </w:r>
          </w:p>
        </w:tc>
        <w:tc>
          <w:tcPr>
            <w:tcW w:w="2621" w:type="dxa"/>
            <w:shd w:val="clear" w:color="auto" w:fill="auto"/>
            <w:vAlign w:val="center"/>
          </w:tcPr>
          <w:p w:rsidR="000E4279" w:rsidRPr="00555C61" w:rsidRDefault="000E4279" w:rsidP="008F5DB0">
            <w:pPr>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w:t>
            </w:r>
          </w:p>
        </w:tc>
        <w:tc>
          <w:tcPr>
            <w:tcW w:w="1559" w:type="dxa"/>
            <w:shd w:val="clear" w:color="000000" w:fill="FFFFFF"/>
            <w:vAlign w:val="center"/>
          </w:tcPr>
          <w:p w:rsidR="000E4279" w:rsidRPr="00D72E18" w:rsidRDefault="000E4279" w:rsidP="008F5DB0">
            <w:pPr>
              <w:rPr>
                <w:rFonts w:ascii="Arial monospaced for SAP" w:hAnsi="Arial monospaced for SAP"/>
              </w:rPr>
            </w:pPr>
            <w:r>
              <w:rPr>
                <w:rFonts w:ascii="Calibri" w:hAnsi="Calibri" w:cs="Calibri"/>
                <w:szCs w:val="22"/>
              </w:rPr>
              <w:t>ш</w:t>
            </w:r>
            <w:r w:rsidRPr="00D72E18">
              <w:rPr>
                <w:rFonts w:ascii="Calibri" w:hAnsi="Calibri" w:cs="Calibri"/>
                <w:szCs w:val="22"/>
              </w:rPr>
              <w:t>т</w:t>
            </w:r>
            <w:r w:rsidRPr="00D72E18">
              <w:rPr>
                <w:rFonts w:ascii="Arial monospaced for SAP" w:hAnsi="Arial monospaced for SAP"/>
                <w:szCs w:val="22"/>
              </w:rPr>
              <w:t>.</w:t>
            </w:r>
          </w:p>
        </w:tc>
        <w:tc>
          <w:tcPr>
            <w:tcW w:w="1559" w:type="dxa"/>
            <w:shd w:val="clear" w:color="000000" w:fill="FFFFFF"/>
            <w:vAlign w:val="center"/>
          </w:tcPr>
          <w:p w:rsidR="000E4279" w:rsidRPr="00D72E18" w:rsidRDefault="000E4279" w:rsidP="008F5DB0">
            <w:pPr>
              <w:rPr>
                <w:rFonts w:ascii="Arial monospaced for SAP" w:hAnsi="Arial monospaced for SAP"/>
              </w:rPr>
            </w:pPr>
            <w:r w:rsidRPr="00D72E18">
              <w:rPr>
                <w:rFonts w:ascii="Arial monospaced for SAP" w:hAnsi="Arial monospaced for SAP"/>
                <w:szCs w:val="22"/>
              </w:rPr>
              <w:t xml:space="preserve">10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0E4279" w:rsidRPr="0005456B" w:rsidTr="00D72E18">
        <w:trPr>
          <w:trHeight w:val="195"/>
        </w:trPr>
        <w:tc>
          <w:tcPr>
            <w:tcW w:w="724" w:type="dxa"/>
            <w:shd w:val="clear" w:color="auto" w:fill="auto"/>
            <w:noWrap/>
            <w:vAlign w:val="center"/>
          </w:tcPr>
          <w:p w:rsidR="000E4279" w:rsidRPr="000E4279" w:rsidRDefault="000E4279" w:rsidP="008F5DB0">
            <w:pPr>
              <w:rPr>
                <w:rFonts w:ascii="Arial monospaced for SAP" w:hAnsi="Arial monospaced for SAP"/>
                <w:sz w:val="20"/>
                <w:szCs w:val="20"/>
              </w:rPr>
            </w:pPr>
            <w:r w:rsidRPr="000E4279">
              <w:rPr>
                <w:rFonts w:ascii="Arial monospaced for SAP" w:hAnsi="Arial monospaced for SAP"/>
                <w:sz w:val="20"/>
                <w:szCs w:val="20"/>
              </w:rPr>
              <w:t>12</w:t>
            </w:r>
          </w:p>
        </w:tc>
        <w:tc>
          <w:tcPr>
            <w:tcW w:w="3758" w:type="dxa"/>
            <w:shd w:val="clear" w:color="auto" w:fill="auto"/>
            <w:vAlign w:val="center"/>
          </w:tcPr>
          <w:p w:rsidR="000E4279" w:rsidRPr="00D72E18" w:rsidRDefault="000E4279" w:rsidP="000E4279">
            <w:pPr>
              <w:jc w:val="both"/>
              <w:rPr>
                <w:rFonts w:ascii="Arial monospaced for SAP" w:hAnsi="Arial monospaced for SAP"/>
              </w:rPr>
            </w:pPr>
            <w:r w:rsidRPr="00D72E18">
              <w:rPr>
                <w:rFonts w:ascii="Calibri" w:hAnsi="Calibri" w:cs="Calibri"/>
                <w:szCs w:val="22"/>
              </w:rPr>
              <w:t>Укомплектованность</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проведения</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r w:rsidRPr="00D72E18">
              <w:rPr>
                <w:rFonts w:ascii="Calibri" w:hAnsi="Calibri" w:cs="Calibri"/>
                <w:szCs w:val="22"/>
              </w:rPr>
              <w:t>достаточным</w:t>
            </w:r>
            <w:r w:rsidRPr="00D72E18">
              <w:rPr>
                <w:rFonts w:ascii="Arial monospaced for SAP" w:hAnsi="Arial monospaced for SAP"/>
                <w:szCs w:val="22"/>
              </w:rPr>
              <w:t xml:space="preserve"> </w:t>
            </w:r>
            <w:r w:rsidRPr="00D72E18">
              <w:rPr>
                <w:rFonts w:ascii="Calibri" w:hAnsi="Calibri" w:cs="Calibri"/>
                <w:szCs w:val="22"/>
              </w:rPr>
              <w:t>количеством</w:t>
            </w:r>
            <w:r w:rsidRPr="00D72E18">
              <w:rPr>
                <w:rFonts w:ascii="Arial monospaced for SAP" w:hAnsi="Arial monospaced for SAP"/>
                <w:szCs w:val="22"/>
              </w:rPr>
              <w:t xml:space="preserve"> </w:t>
            </w:r>
            <w:r w:rsidRPr="00D72E18">
              <w:rPr>
                <w:rFonts w:ascii="Calibri" w:hAnsi="Calibri" w:cs="Calibri"/>
                <w:szCs w:val="22"/>
              </w:rPr>
              <w:t>грузоподъемной</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специальной</w:t>
            </w:r>
            <w:r w:rsidRPr="00D72E18">
              <w:rPr>
                <w:rFonts w:ascii="Arial monospaced for SAP" w:hAnsi="Arial monospaced for SAP"/>
                <w:szCs w:val="22"/>
              </w:rPr>
              <w:t xml:space="preserve"> </w:t>
            </w:r>
            <w:r w:rsidRPr="00D72E18">
              <w:rPr>
                <w:rFonts w:ascii="Calibri" w:hAnsi="Calibri" w:cs="Calibri"/>
                <w:szCs w:val="22"/>
              </w:rPr>
              <w:t>техники</w:t>
            </w:r>
            <w:r w:rsidRPr="00D72E18">
              <w:rPr>
                <w:rFonts w:ascii="Arial monospaced for SAP" w:hAnsi="Arial monospaced for SAP"/>
                <w:szCs w:val="22"/>
              </w:rPr>
              <w:t xml:space="preserve">, </w:t>
            </w:r>
            <w:r w:rsidRPr="00D72E18">
              <w:rPr>
                <w:rFonts w:ascii="Calibri" w:hAnsi="Calibri" w:cs="Calibri"/>
                <w:szCs w:val="22"/>
              </w:rPr>
              <w:t>находящихся</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собственности</w:t>
            </w:r>
            <w:r w:rsidRPr="00D72E18">
              <w:rPr>
                <w:rFonts w:ascii="Arial monospaced for SAP" w:hAnsi="Arial monospaced for SAP"/>
                <w:szCs w:val="22"/>
              </w:rPr>
              <w:t xml:space="preserve"> </w:t>
            </w:r>
            <w:r w:rsidRPr="00D72E18">
              <w:rPr>
                <w:rFonts w:ascii="Calibri" w:hAnsi="Calibri" w:cs="Calibri"/>
                <w:szCs w:val="22"/>
              </w:rPr>
              <w:t>или</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r w:rsidRPr="00D72E18">
              <w:rPr>
                <w:rFonts w:ascii="Calibri" w:hAnsi="Calibri" w:cs="Calibri"/>
                <w:szCs w:val="22"/>
              </w:rPr>
              <w:t>аренде</w:t>
            </w:r>
            <w:r w:rsidRPr="00D72E18">
              <w:rPr>
                <w:rFonts w:ascii="Arial monospaced for SAP" w:hAnsi="Arial monospaced for SAP"/>
                <w:szCs w:val="22"/>
              </w:rPr>
              <w:t>:</w:t>
            </w:r>
          </w:p>
        </w:tc>
        <w:tc>
          <w:tcPr>
            <w:tcW w:w="2621" w:type="dxa"/>
            <w:shd w:val="clear" w:color="auto" w:fill="auto"/>
            <w:vAlign w:val="center"/>
          </w:tcPr>
          <w:p w:rsidR="000E4279" w:rsidRPr="00555C61" w:rsidRDefault="000E4279" w:rsidP="008F5DB0">
            <w:pPr>
              <w:rPr>
                <w:rFonts w:ascii="Arial monospaced for SAP" w:hAnsi="Arial monospaced for SAP"/>
              </w:rPr>
            </w:pPr>
          </w:p>
        </w:tc>
        <w:tc>
          <w:tcPr>
            <w:tcW w:w="1559" w:type="dxa"/>
            <w:shd w:val="clear" w:color="000000" w:fill="FFFFFF"/>
            <w:vAlign w:val="center"/>
          </w:tcPr>
          <w:p w:rsidR="000E4279" w:rsidRPr="00D72E18" w:rsidRDefault="000E4279" w:rsidP="008F5DB0">
            <w:pPr>
              <w:rPr>
                <w:rFonts w:ascii="Arial monospaced for SAP" w:hAnsi="Arial monospaced for SAP"/>
              </w:rPr>
            </w:pPr>
          </w:p>
          <w:p w:rsidR="000E4279" w:rsidRPr="00D72E18" w:rsidRDefault="000E4279" w:rsidP="008F5DB0">
            <w:pPr>
              <w:rPr>
                <w:rFonts w:ascii="Arial monospaced for SAP" w:hAnsi="Arial monospaced for SAP"/>
              </w:rPr>
            </w:pPr>
          </w:p>
        </w:tc>
        <w:tc>
          <w:tcPr>
            <w:tcW w:w="1559" w:type="dxa"/>
            <w:shd w:val="clear" w:color="000000" w:fill="FFFFFF"/>
            <w:vAlign w:val="center"/>
          </w:tcPr>
          <w:p w:rsidR="000E4279" w:rsidRPr="00D72E18" w:rsidRDefault="000E4279" w:rsidP="008F5DB0">
            <w:pPr>
              <w:rPr>
                <w:rFonts w:ascii="Arial monospaced for SAP" w:hAnsi="Arial monospaced for SAP"/>
              </w:rPr>
            </w:pPr>
          </w:p>
        </w:tc>
      </w:tr>
      <w:tr w:rsidR="000E4279" w:rsidRPr="0005456B" w:rsidTr="00D72E18">
        <w:trPr>
          <w:trHeight w:val="195"/>
        </w:trPr>
        <w:tc>
          <w:tcPr>
            <w:tcW w:w="724" w:type="dxa"/>
            <w:shd w:val="clear" w:color="auto" w:fill="auto"/>
            <w:noWrap/>
            <w:vAlign w:val="center"/>
          </w:tcPr>
          <w:p w:rsidR="000E4279" w:rsidRPr="000E4279" w:rsidRDefault="000E4279" w:rsidP="008F5DB0">
            <w:pPr>
              <w:rPr>
                <w:rFonts w:ascii="Arial monospaced for SAP" w:hAnsi="Arial monospaced for SAP"/>
                <w:sz w:val="20"/>
                <w:szCs w:val="20"/>
              </w:rPr>
            </w:pPr>
            <w:r w:rsidRPr="000E4279">
              <w:rPr>
                <w:rFonts w:ascii="Arial monospaced for SAP" w:hAnsi="Arial monospaced for SAP"/>
                <w:sz w:val="20"/>
                <w:szCs w:val="20"/>
              </w:rPr>
              <w:t>12.1</w:t>
            </w:r>
          </w:p>
        </w:tc>
        <w:tc>
          <w:tcPr>
            <w:tcW w:w="3758" w:type="dxa"/>
            <w:shd w:val="clear" w:color="auto" w:fill="auto"/>
            <w:vAlign w:val="center"/>
          </w:tcPr>
          <w:p w:rsidR="000E4279" w:rsidRPr="00D72E18" w:rsidRDefault="000E4279" w:rsidP="008F5DB0">
            <w:pPr>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грузовой</w:t>
            </w:r>
            <w:r w:rsidRPr="00D72E18">
              <w:rPr>
                <w:rFonts w:ascii="Arial monospaced for SAP" w:hAnsi="Arial monospaced for SAP"/>
                <w:szCs w:val="22"/>
              </w:rPr>
              <w:t xml:space="preserve"> </w:t>
            </w:r>
            <w:r w:rsidRPr="00D72E18">
              <w:rPr>
                <w:rFonts w:ascii="Calibri" w:hAnsi="Calibri" w:cs="Calibri"/>
                <w:szCs w:val="22"/>
              </w:rPr>
              <w:t>транспортной</w:t>
            </w:r>
            <w:r w:rsidRPr="00D72E18">
              <w:rPr>
                <w:rFonts w:ascii="Arial monospaced for SAP" w:hAnsi="Arial monospaced for SAP"/>
                <w:szCs w:val="22"/>
              </w:rPr>
              <w:t xml:space="preserve"> </w:t>
            </w:r>
            <w:r w:rsidRPr="00D72E18">
              <w:rPr>
                <w:rFonts w:ascii="Calibri" w:hAnsi="Calibri" w:cs="Calibri"/>
                <w:szCs w:val="22"/>
              </w:rPr>
              <w:t>техники</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перевозки</w:t>
            </w:r>
            <w:r w:rsidRPr="00D72E18">
              <w:rPr>
                <w:rFonts w:ascii="Arial monospaced for SAP" w:hAnsi="Arial monospaced for SAP"/>
                <w:szCs w:val="22"/>
              </w:rPr>
              <w:t xml:space="preserve"> </w:t>
            </w:r>
            <w:r w:rsidRPr="00D72E18">
              <w:rPr>
                <w:rFonts w:ascii="Calibri" w:hAnsi="Calibri" w:cs="Calibri"/>
                <w:szCs w:val="22"/>
              </w:rPr>
              <w:t>оборудования</w:t>
            </w:r>
            <w:r w:rsidRPr="00D72E18">
              <w:rPr>
                <w:rFonts w:ascii="Arial monospaced for SAP" w:hAnsi="Arial monospaced for SAP"/>
                <w:szCs w:val="22"/>
              </w:rPr>
              <w:t xml:space="preserve">, </w:t>
            </w:r>
            <w:r w:rsidRPr="00D72E18">
              <w:rPr>
                <w:rFonts w:ascii="Calibri" w:hAnsi="Calibri" w:cs="Calibri"/>
                <w:szCs w:val="22"/>
              </w:rPr>
              <w:t>запчастей</w:t>
            </w:r>
            <w:r w:rsidRPr="00D72E18">
              <w:rPr>
                <w:rFonts w:ascii="Arial monospaced for SAP" w:hAnsi="Arial monospaced for SAP"/>
                <w:szCs w:val="22"/>
              </w:rPr>
              <w:t xml:space="preserve">, </w:t>
            </w:r>
            <w:r w:rsidRPr="00D72E18">
              <w:rPr>
                <w:rFonts w:ascii="Calibri" w:hAnsi="Calibri" w:cs="Calibri"/>
                <w:szCs w:val="22"/>
              </w:rPr>
              <w:t>материалов</w:t>
            </w:r>
          </w:p>
        </w:tc>
        <w:tc>
          <w:tcPr>
            <w:tcW w:w="2621" w:type="dxa"/>
            <w:shd w:val="clear" w:color="auto" w:fill="auto"/>
            <w:vAlign w:val="center"/>
          </w:tcPr>
          <w:p w:rsidR="000E4279" w:rsidRPr="00555C61" w:rsidRDefault="000E4279" w:rsidP="000E4279">
            <w:pPr>
              <w:jc w:val="both"/>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w:t>
            </w:r>
          </w:p>
        </w:tc>
        <w:tc>
          <w:tcPr>
            <w:tcW w:w="1559" w:type="dxa"/>
            <w:shd w:val="clear" w:color="000000" w:fill="FFFFFF"/>
            <w:vAlign w:val="center"/>
          </w:tcPr>
          <w:p w:rsidR="000E4279" w:rsidRPr="00D72E18" w:rsidRDefault="000E4279" w:rsidP="008F5DB0">
            <w:pPr>
              <w:rPr>
                <w:rFonts w:ascii="Arial monospaced for SAP" w:hAnsi="Arial monospaced for SAP"/>
              </w:rPr>
            </w:pPr>
            <w:r>
              <w:rPr>
                <w:rFonts w:ascii="Calibri" w:hAnsi="Calibri" w:cs="Calibri"/>
                <w:szCs w:val="22"/>
              </w:rPr>
              <w:t>е</w:t>
            </w:r>
            <w:r w:rsidRPr="00D72E18">
              <w:rPr>
                <w:rFonts w:ascii="Calibri" w:hAnsi="Calibri" w:cs="Calibri"/>
                <w:szCs w:val="22"/>
              </w:rPr>
              <w:t>д</w:t>
            </w:r>
            <w:r w:rsidRPr="00D72E18">
              <w:rPr>
                <w:rFonts w:ascii="Arial monospaced for SAP" w:hAnsi="Arial monospaced for SAP"/>
                <w:szCs w:val="22"/>
              </w:rPr>
              <w:t>.</w:t>
            </w:r>
          </w:p>
        </w:tc>
        <w:tc>
          <w:tcPr>
            <w:tcW w:w="1559" w:type="dxa"/>
            <w:shd w:val="clear" w:color="000000" w:fill="FFFFFF"/>
            <w:vAlign w:val="center"/>
          </w:tcPr>
          <w:p w:rsidR="000E4279" w:rsidRPr="00D72E18" w:rsidRDefault="000E4279" w:rsidP="008F5DB0">
            <w:pPr>
              <w:rPr>
                <w:rFonts w:ascii="Arial monospaced for SAP" w:hAnsi="Arial monospaced for SAP"/>
              </w:rPr>
            </w:pPr>
            <w:r w:rsidRPr="00D72E18">
              <w:rPr>
                <w:rFonts w:ascii="Arial monospaced for SAP" w:hAnsi="Arial monospaced for SAP"/>
                <w:szCs w:val="22"/>
              </w:rPr>
              <w:t xml:space="preserve">3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12.3</w:t>
            </w:r>
          </w:p>
        </w:tc>
        <w:tc>
          <w:tcPr>
            <w:tcW w:w="3758" w:type="dxa"/>
            <w:shd w:val="clear" w:color="auto" w:fill="auto"/>
            <w:vAlign w:val="center"/>
          </w:tcPr>
          <w:p w:rsidR="00D72E18" w:rsidRPr="00D72E18" w:rsidRDefault="00D72E18" w:rsidP="008F5DB0">
            <w:pPr>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обеспеченность</w:t>
            </w:r>
            <w:r w:rsidRPr="00D72E18">
              <w:rPr>
                <w:rFonts w:ascii="Arial monospaced for SAP" w:hAnsi="Arial monospaced for SAP"/>
                <w:szCs w:val="22"/>
              </w:rPr>
              <w:t xml:space="preserve"> </w:t>
            </w:r>
            <w:r w:rsidRPr="00D72E18">
              <w:rPr>
                <w:rFonts w:ascii="Calibri" w:hAnsi="Calibri" w:cs="Calibri"/>
                <w:szCs w:val="22"/>
              </w:rPr>
              <w:t>транспорта</w:t>
            </w:r>
            <w:r w:rsidRPr="00D72E18">
              <w:rPr>
                <w:rFonts w:ascii="Arial monospaced for SAP" w:hAnsi="Arial monospaced for SAP"/>
                <w:szCs w:val="22"/>
              </w:rPr>
              <w:t xml:space="preserve">, </w:t>
            </w:r>
            <w:r w:rsidRPr="00D72E18">
              <w:rPr>
                <w:rFonts w:ascii="Calibri" w:hAnsi="Calibri" w:cs="Calibri"/>
                <w:szCs w:val="22"/>
              </w:rPr>
              <w:t>предназначенного</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перевозки</w:t>
            </w:r>
            <w:r w:rsidRPr="00D72E18">
              <w:rPr>
                <w:rFonts w:ascii="Arial monospaced for SAP" w:hAnsi="Arial monospaced for SAP"/>
                <w:szCs w:val="22"/>
              </w:rPr>
              <w:t xml:space="preserve"> </w:t>
            </w:r>
            <w:r w:rsidRPr="00D72E18">
              <w:rPr>
                <w:rFonts w:ascii="Calibri" w:hAnsi="Calibri" w:cs="Calibri"/>
                <w:szCs w:val="22"/>
              </w:rPr>
              <w:t>работников</w:t>
            </w:r>
            <w:r w:rsidRPr="00D72E18">
              <w:rPr>
                <w:rFonts w:ascii="Arial monospaced for SAP" w:hAnsi="Arial monospaced for SAP"/>
                <w:szCs w:val="22"/>
              </w:rPr>
              <w:t xml:space="preserve"> (</w:t>
            </w:r>
            <w:r w:rsidRPr="00D72E18">
              <w:rPr>
                <w:rFonts w:ascii="Calibri" w:hAnsi="Calibri" w:cs="Calibri"/>
                <w:szCs w:val="22"/>
              </w:rPr>
              <w:t>в</w:t>
            </w:r>
            <w:r w:rsidRPr="00D72E18">
              <w:rPr>
                <w:rFonts w:ascii="Arial monospaced for SAP" w:hAnsi="Arial monospaced for SAP"/>
                <w:szCs w:val="22"/>
              </w:rPr>
              <w:t xml:space="preserve"> </w:t>
            </w:r>
            <w:proofErr w:type="spellStart"/>
            <w:r w:rsidRPr="00D72E18">
              <w:rPr>
                <w:rFonts w:ascii="Calibri" w:hAnsi="Calibri" w:cs="Calibri"/>
                <w:szCs w:val="22"/>
              </w:rPr>
              <w:t>т</w:t>
            </w:r>
            <w:r w:rsidRPr="00D72E18">
              <w:rPr>
                <w:rFonts w:ascii="Arial monospaced for SAP" w:hAnsi="Arial monospaced for SAP"/>
                <w:szCs w:val="22"/>
              </w:rPr>
              <w:t>.</w:t>
            </w:r>
            <w:r w:rsidRPr="00D72E18">
              <w:rPr>
                <w:rFonts w:ascii="Calibri" w:hAnsi="Calibri" w:cs="Calibri"/>
                <w:szCs w:val="22"/>
              </w:rPr>
              <w:t>ч</w:t>
            </w:r>
            <w:proofErr w:type="spellEnd"/>
            <w:r w:rsidRPr="00D72E18">
              <w:rPr>
                <w:rFonts w:ascii="Arial monospaced for SAP" w:hAnsi="Arial monospaced for SAP"/>
                <w:szCs w:val="22"/>
              </w:rPr>
              <w:t xml:space="preserve">. </w:t>
            </w:r>
            <w:r w:rsidRPr="00D72E18">
              <w:rPr>
                <w:rFonts w:ascii="Calibri" w:hAnsi="Calibri" w:cs="Calibri"/>
                <w:szCs w:val="22"/>
              </w:rPr>
              <w:t>легкового</w:t>
            </w:r>
            <w:r w:rsidRPr="00D72E18">
              <w:rPr>
                <w:rFonts w:ascii="Arial monospaced for SAP" w:hAnsi="Arial monospaced for SAP"/>
                <w:szCs w:val="22"/>
              </w:rPr>
              <w:t xml:space="preserve">) </w:t>
            </w:r>
            <w:r w:rsidRPr="00D72E18">
              <w:rPr>
                <w:rFonts w:ascii="Calibri" w:hAnsi="Calibri" w:cs="Calibri"/>
                <w:szCs w:val="22"/>
              </w:rPr>
              <w:t>системами</w:t>
            </w:r>
            <w:r w:rsidRPr="00D72E18">
              <w:rPr>
                <w:rFonts w:ascii="Arial monospaced for SAP" w:hAnsi="Arial monospaced for SAP"/>
                <w:szCs w:val="22"/>
              </w:rPr>
              <w:t xml:space="preserve"> </w:t>
            </w:r>
            <w:proofErr w:type="spellStart"/>
            <w:r w:rsidRPr="00D72E18">
              <w:rPr>
                <w:rFonts w:ascii="Calibri" w:hAnsi="Calibri" w:cs="Calibri"/>
                <w:szCs w:val="22"/>
              </w:rPr>
              <w:t>видеорегистрации</w:t>
            </w:r>
            <w:proofErr w:type="spellEnd"/>
            <w:r w:rsidRPr="00D72E18">
              <w:rPr>
                <w:rFonts w:ascii="Arial monospaced for SAP" w:hAnsi="Arial monospaced for SAP"/>
                <w:szCs w:val="22"/>
              </w:rPr>
              <w:t>,</w:t>
            </w:r>
          </w:p>
        </w:tc>
        <w:tc>
          <w:tcPr>
            <w:tcW w:w="2621" w:type="dxa"/>
            <w:vMerge w:val="restart"/>
            <w:shd w:val="clear" w:color="auto" w:fill="auto"/>
            <w:vAlign w:val="center"/>
          </w:tcPr>
          <w:p w:rsidR="00D72E18" w:rsidRPr="00555C61" w:rsidRDefault="00D72E18" w:rsidP="008F5DB0">
            <w:pPr>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9) </w:t>
            </w:r>
            <w:r w:rsidRPr="00555C61">
              <w:rPr>
                <w:rFonts w:ascii="Calibri" w:hAnsi="Calibri" w:cs="Calibri"/>
                <w:szCs w:val="22"/>
              </w:rPr>
              <w:t>или</w:t>
            </w:r>
            <w:r w:rsidRPr="00555C61">
              <w:rPr>
                <w:rFonts w:ascii="Arial monospaced for SAP" w:hAnsi="Arial monospaced for SAP"/>
                <w:szCs w:val="22"/>
              </w:rPr>
              <w:t xml:space="preserve"> </w:t>
            </w:r>
            <w:r w:rsidRPr="00555C61">
              <w:rPr>
                <w:rFonts w:ascii="Calibri" w:hAnsi="Calibri" w:cs="Calibri"/>
                <w:szCs w:val="22"/>
              </w:rPr>
              <w:t>гарантийное</w:t>
            </w:r>
            <w:r w:rsidRPr="00555C61">
              <w:rPr>
                <w:rFonts w:ascii="Arial monospaced for SAP" w:hAnsi="Arial monospaced for SAP"/>
                <w:szCs w:val="22"/>
              </w:rPr>
              <w:t xml:space="preserve"> </w:t>
            </w:r>
            <w:r w:rsidRPr="00555C61">
              <w:rPr>
                <w:rFonts w:ascii="Calibri" w:hAnsi="Calibri" w:cs="Calibri"/>
                <w:szCs w:val="22"/>
              </w:rPr>
              <w:t>письмо</w:t>
            </w:r>
            <w:r w:rsidRPr="00555C61">
              <w:rPr>
                <w:rFonts w:ascii="Arial monospaced for SAP" w:hAnsi="Arial monospaced for SAP"/>
                <w:szCs w:val="22"/>
              </w:rPr>
              <w:t xml:space="preserve"> </w:t>
            </w:r>
            <w:r w:rsidRPr="00555C61">
              <w:rPr>
                <w:rFonts w:ascii="Calibri" w:hAnsi="Calibri" w:cs="Calibri"/>
                <w:szCs w:val="22"/>
              </w:rPr>
              <w:t>за</w:t>
            </w:r>
            <w:r w:rsidRPr="00555C61">
              <w:rPr>
                <w:rFonts w:ascii="Arial monospaced for SAP" w:hAnsi="Arial monospaced for SAP"/>
                <w:szCs w:val="22"/>
              </w:rPr>
              <w:t xml:space="preserve"> </w:t>
            </w:r>
            <w:r w:rsidRPr="00555C61">
              <w:rPr>
                <w:rFonts w:ascii="Calibri" w:hAnsi="Calibri" w:cs="Calibri"/>
                <w:szCs w:val="22"/>
              </w:rPr>
              <w:t>подписью</w:t>
            </w:r>
            <w:r w:rsidRPr="00555C61">
              <w:rPr>
                <w:rFonts w:ascii="Arial monospaced for SAP" w:hAnsi="Arial monospaced for SAP"/>
                <w:szCs w:val="22"/>
              </w:rPr>
              <w:t xml:space="preserve"> </w:t>
            </w:r>
            <w:r w:rsidRPr="00555C61">
              <w:rPr>
                <w:rFonts w:ascii="Calibri" w:hAnsi="Calibri" w:cs="Calibri"/>
                <w:szCs w:val="22"/>
              </w:rPr>
              <w:t>руководителя</w:t>
            </w:r>
            <w:r w:rsidRPr="00555C61">
              <w:rPr>
                <w:rFonts w:ascii="Arial monospaced for SAP" w:hAnsi="Arial monospaced for SAP"/>
                <w:szCs w:val="22"/>
              </w:rPr>
              <w:t xml:space="preserve"> </w:t>
            </w:r>
            <w:r w:rsidRPr="00555C61">
              <w:rPr>
                <w:rFonts w:ascii="Calibri" w:hAnsi="Calibri" w:cs="Calibri"/>
                <w:szCs w:val="22"/>
              </w:rPr>
              <w:t>организации</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приведении</w:t>
            </w:r>
            <w:r w:rsidRPr="00555C61">
              <w:rPr>
                <w:rFonts w:ascii="Arial monospaced for SAP" w:hAnsi="Arial monospaced for SAP"/>
                <w:szCs w:val="22"/>
              </w:rPr>
              <w:t xml:space="preserve"> </w:t>
            </w:r>
            <w:r w:rsidRPr="00555C61">
              <w:rPr>
                <w:rFonts w:ascii="Calibri" w:hAnsi="Calibri" w:cs="Calibri"/>
                <w:szCs w:val="22"/>
              </w:rPr>
              <w:t>транспорта</w:t>
            </w:r>
            <w:r w:rsidRPr="00555C61">
              <w:rPr>
                <w:rFonts w:ascii="Arial monospaced for SAP" w:hAnsi="Arial monospaced for SAP"/>
                <w:szCs w:val="22"/>
              </w:rPr>
              <w:t xml:space="preserve"> </w:t>
            </w:r>
            <w:r w:rsidRPr="00555C61">
              <w:rPr>
                <w:rFonts w:ascii="Calibri" w:hAnsi="Calibri" w:cs="Calibri"/>
                <w:szCs w:val="22"/>
              </w:rPr>
              <w:t>к</w:t>
            </w:r>
            <w:r w:rsidRPr="00555C61">
              <w:rPr>
                <w:rFonts w:ascii="Arial monospaced for SAP" w:hAnsi="Arial monospaced for SAP"/>
                <w:szCs w:val="22"/>
              </w:rPr>
              <w:t xml:space="preserve"> </w:t>
            </w:r>
            <w:r w:rsidRPr="00555C61">
              <w:rPr>
                <w:rFonts w:ascii="Calibri" w:hAnsi="Calibri" w:cs="Calibri"/>
                <w:szCs w:val="22"/>
              </w:rPr>
              <w:t>требованиям</w:t>
            </w:r>
            <w:r w:rsidRPr="00555C61">
              <w:rPr>
                <w:rFonts w:ascii="Arial monospaced for SAP" w:hAnsi="Arial monospaced for SAP"/>
                <w:szCs w:val="22"/>
              </w:rPr>
              <w:t xml:space="preserve"> </w:t>
            </w:r>
            <w:r w:rsidRPr="00555C61">
              <w:rPr>
                <w:rFonts w:ascii="Calibri" w:hAnsi="Calibri" w:cs="Calibri"/>
                <w:szCs w:val="22"/>
              </w:rPr>
              <w:t>данного</w:t>
            </w:r>
            <w:r w:rsidRPr="00555C61">
              <w:rPr>
                <w:rFonts w:ascii="Arial monospaced for SAP" w:hAnsi="Arial monospaced for SAP"/>
                <w:szCs w:val="22"/>
              </w:rPr>
              <w:t xml:space="preserve"> </w:t>
            </w:r>
            <w:r w:rsidRPr="00555C61">
              <w:rPr>
                <w:rFonts w:ascii="Calibri" w:hAnsi="Calibri" w:cs="Calibri"/>
                <w:szCs w:val="22"/>
              </w:rPr>
              <w:t>пункта</w:t>
            </w:r>
            <w:r w:rsidRPr="00555C61">
              <w:rPr>
                <w:rFonts w:ascii="Arial monospaced for SAP" w:hAnsi="Arial monospaced for SAP"/>
                <w:szCs w:val="22"/>
              </w:rPr>
              <w:t xml:space="preserve"> </w:t>
            </w:r>
            <w:r w:rsidRPr="00555C61">
              <w:rPr>
                <w:rFonts w:ascii="Calibri" w:hAnsi="Calibri" w:cs="Calibri"/>
                <w:szCs w:val="22"/>
              </w:rPr>
              <w:t>ПДО</w:t>
            </w:r>
            <w:r w:rsidRPr="00555C61">
              <w:rPr>
                <w:rFonts w:ascii="Arial monospaced for SAP" w:hAnsi="Arial monospaced for SAP"/>
                <w:szCs w:val="22"/>
              </w:rPr>
              <w:t xml:space="preserve"> (</w:t>
            </w:r>
            <w:r w:rsidRPr="00555C61">
              <w:rPr>
                <w:rFonts w:ascii="Calibri" w:hAnsi="Calibri" w:cs="Calibri"/>
                <w:szCs w:val="22"/>
              </w:rPr>
              <w:t>при</w:t>
            </w:r>
            <w:r w:rsidRPr="00555C61">
              <w:rPr>
                <w:rFonts w:ascii="Arial monospaced for SAP" w:hAnsi="Arial monospaced for SAP"/>
                <w:szCs w:val="22"/>
              </w:rPr>
              <w:t xml:space="preserve"> </w:t>
            </w:r>
            <w:r w:rsidRPr="00555C61">
              <w:rPr>
                <w:rFonts w:ascii="Calibri" w:hAnsi="Calibri" w:cs="Calibri"/>
                <w:szCs w:val="22"/>
              </w:rPr>
              <w:t>необходимости</w:t>
            </w:r>
            <w:r w:rsidRPr="00555C61">
              <w:rPr>
                <w:rFonts w:ascii="Arial monospaced for SAP" w:hAnsi="Arial monospaced for SAP"/>
                <w:szCs w:val="22"/>
              </w:rPr>
              <w:t>).</w:t>
            </w:r>
          </w:p>
        </w:tc>
        <w:tc>
          <w:tcPr>
            <w:tcW w:w="1559" w:type="dxa"/>
            <w:shd w:val="clear" w:color="000000" w:fill="FFFFFF"/>
          </w:tcPr>
          <w:p w:rsidR="00D72E18" w:rsidRPr="00D72E18" w:rsidRDefault="000E4279" w:rsidP="008F5DB0">
            <w:pPr>
              <w:rPr>
                <w:rFonts w:ascii="Arial monospaced for SAP" w:hAnsi="Arial monospaced for SAP"/>
              </w:rPr>
            </w:pPr>
            <w:r>
              <w:rPr>
                <w:rFonts w:ascii="Calibri" w:hAnsi="Calibri" w:cs="Calibri"/>
                <w:szCs w:val="22"/>
              </w:rPr>
              <w:t>н</w:t>
            </w:r>
            <w:r w:rsidR="00D72E18" w:rsidRPr="00D72E18">
              <w:rPr>
                <w:rFonts w:ascii="Calibri" w:hAnsi="Calibri" w:cs="Calibri"/>
                <w:szCs w:val="22"/>
              </w:rPr>
              <w:t>аличие</w:t>
            </w:r>
            <w:r w:rsidR="00D72E18" w:rsidRPr="00D72E18">
              <w:rPr>
                <w:rFonts w:ascii="Arial monospaced for SAP" w:hAnsi="Arial monospaced for SAP"/>
                <w:szCs w:val="22"/>
              </w:rPr>
              <w:t xml:space="preserve">/ </w:t>
            </w:r>
            <w:r w:rsidR="00D72E18" w:rsidRPr="00D72E18">
              <w:rPr>
                <w:rFonts w:ascii="Calibri" w:hAnsi="Calibri" w:cs="Calibri"/>
                <w:szCs w:val="22"/>
              </w:rPr>
              <w:t>отсутствие</w:t>
            </w:r>
          </w:p>
        </w:tc>
        <w:tc>
          <w:tcPr>
            <w:tcW w:w="1559" w:type="dxa"/>
            <w:shd w:val="clear" w:color="000000" w:fill="FFFFFF"/>
          </w:tcPr>
          <w:p w:rsidR="00D72E18" w:rsidRPr="00D72E18" w:rsidRDefault="00D72E18" w:rsidP="008F5DB0">
            <w:pPr>
              <w:rPr>
                <w:rFonts w:ascii="Arial monospaced for SAP" w:hAnsi="Arial monospaced for SAP"/>
              </w:rPr>
            </w:pPr>
            <w:r w:rsidRPr="00D72E18">
              <w:rPr>
                <w:rFonts w:ascii="Calibri" w:hAnsi="Calibri" w:cs="Calibri"/>
                <w:szCs w:val="22"/>
              </w:rPr>
              <w:t>наличие</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12.4</w:t>
            </w:r>
          </w:p>
        </w:tc>
        <w:tc>
          <w:tcPr>
            <w:tcW w:w="3758" w:type="dxa"/>
            <w:shd w:val="clear" w:color="auto" w:fill="auto"/>
            <w:vAlign w:val="center"/>
          </w:tcPr>
          <w:p w:rsidR="00D72E18" w:rsidRPr="00D72E18" w:rsidRDefault="00D72E18" w:rsidP="008F5DB0">
            <w:pPr>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оснащение</w:t>
            </w:r>
            <w:r w:rsidRPr="00D72E18">
              <w:rPr>
                <w:rFonts w:ascii="Arial monospaced for SAP" w:hAnsi="Arial monospaced for SAP"/>
                <w:szCs w:val="22"/>
              </w:rPr>
              <w:t xml:space="preserve"> </w:t>
            </w:r>
            <w:r w:rsidRPr="00D72E18">
              <w:rPr>
                <w:rFonts w:ascii="Calibri" w:hAnsi="Calibri" w:cs="Calibri"/>
                <w:szCs w:val="22"/>
              </w:rPr>
              <w:t>ремнями</w:t>
            </w:r>
            <w:r w:rsidRPr="00D72E18">
              <w:rPr>
                <w:rFonts w:ascii="Arial monospaced for SAP" w:hAnsi="Arial monospaced for SAP"/>
                <w:szCs w:val="22"/>
              </w:rPr>
              <w:t xml:space="preserve"> </w:t>
            </w:r>
            <w:r w:rsidRPr="00D72E18">
              <w:rPr>
                <w:rFonts w:ascii="Calibri" w:hAnsi="Calibri" w:cs="Calibri"/>
                <w:szCs w:val="22"/>
              </w:rPr>
              <w:t>безопасности</w:t>
            </w:r>
            <w:r w:rsidRPr="00D72E18">
              <w:rPr>
                <w:rFonts w:ascii="Arial monospaced for SAP" w:hAnsi="Arial monospaced for SAP"/>
                <w:szCs w:val="22"/>
              </w:rPr>
              <w:t xml:space="preserve"> </w:t>
            </w:r>
            <w:r w:rsidRPr="00D72E18">
              <w:rPr>
                <w:rFonts w:ascii="Calibri" w:hAnsi="Calibri" w:cs="Calibri"/>
                <w:szCs w:val="22"/>
              </w:rPr>
              <w:t>транспортных</w:t>
            </w:r>
            <w:r w:rsidRPr="00D72E18">
              <w:rPr>
                <w:rFonts w:ascii="Arial monospaced for SAP" w:hAnsi="Arial monospaced for SAP"/>
                <w:szCs w:val="22"/>
              </w:rPr>
              <w:t xml:space="preserve"> </w:t>
            </w:r>
            <w:r w:rsidRPr="00D72E18">
              <w:rPr>
                <w:rFonts w:ascii="Calibri" w:hAnsi="Calibri" w:cs="Calibri"/>
                <w:szCs w:val="22"/>
              </w:rPr>
              <w:t>средств</w:t>
            </w:r>
            <w:r w:rsidRPr="00D72E18">
              <w:rPr>
                <w:rFonts w:ascii="Arial monospaced for SAP" w:hAnsi="Arial monospaced for SAP"/>
                <w:szCs w:val="22"/>
              </w:rPr>
              <w:t xml:space="preserve"> (</w:t>
            </w:r>
            <w:r w:rsidRPr="00D72E18">
              <w:rPr>
                <w:rFonts w:ascii="Calibri" w:hAnsi="Calibri" w:cs="Calibri"/>
                <w:szCs w:val="22"/>
              </w:rPr>
              <w:t>где</w:t>
            </w:r>
            <w:r w:rsidRPr="00D72E18">
              <w:rPr>
                <w:rFonts w:ascii="Arial monospaced for SAP" w:hAnsi="Arial monospaced for SAP"/>
                <w:szCs w:val="22"/>
              </w:rPr>
              <w:t xml:space="preserve"> </w:t>
            </w:r>
            <w:r w:rsidRPr="00D72E18">
              <w:rPr>
                <w:rFonts w:ascii="Calibri" w:hAnsi="Calibri" w:cs="Calibri"/>
                <w:szCs w:val="22"/>
              </w:rPr>
              <w:t>это</w:t>
            </w:r>
            <w:r w:rsidRPr="00D72E18">
              <w:rPr>
                <w:rFonts w:ascii="Arial monospaced for SAP" w:hAnsi="Arial monospaced for SAP"/>
                <w:szCs w:val="22"/>
              </w:rPr>
              <w:t xml:space="preserve"> </w:t>
            </w:r>
            <w:r w:rsidRPr="00D72E18">
              <w:rPr>
                <w:rFonts w:ascii="Calibri" w:hAnsi="Calibri" w:cs="Calibri"/>
                <w:szCs w:val="22"/>
              </w:rPr>
              <w:t>предусмотрено</w:t>
            </w:r>
            <w:r w:rsidRPr="00D72E18">
              <w:rPr>
                <w:rFonts w:ascii="Arial monospaced for SAP" w:hAnsi="Arial monospaced for SAP"/>
                <w:szCs w:val="22"/>
              </w:rPr>
              <w:t xml:space="preserve"> </w:t>
            </w:r>
            <w:r w:rsidRPr="00D72E18">
              <w:rPr>
                <w:rFonts w:ascii="Calibri" w:hAnsi="Calibri" w:cs="Calibri"/>
                <w:szCs w:val="22"/>
              </w:rPr>
              <w:t>конструкцией</w:t>
            </w:r>
            <w:r w:rsidRPr="00D72E18">
              <w:rPr>
                <w:rFonts w:ascii="Arial monospaced for SAP" w:hAnsi="Arial monospaced for SAP"/>
                <w:szCs w:val="22"/>
              </w:rPr>
              <w:t xml:space="preserve"> </w:t>
            </w:r>
            <w:r w:rsidRPr="00D72E18">
              <w:rPr>
                <w:rFonts w:ascii="Calibri" w:hAnsi="Calibri" w:cs="Calibri"/>
                <w:szCs w:val="22"/>
              </w:rPr>
              <w:t>ТС</w:t>
            </w:r>
            <w:r w:rsidRPr="00D72E18">
              <w:rPr>
                <w:rFonts w:ascii="Arial monospaced for SAP" w:hAnsi="Arial monospaced for SAP"/>
                <w:szCs w:val="22"/>
              </w:rPr>
              <w:t>),</w:t>
            </w:r>
          </w:p>
        </w:tc>
        <w:tc>
          <w:tcPr>
            <w:tcW w:w="2621" w:type="dxa"/>
            <w:vMerge/>
            <w:shd w:val="clear" w:color="auto" w:fill="auto"/>
            <w:vAlign w:val="center"/>
          </w:tcPr>
          <w:p w:rsidR="00D72E18" w:rsidRPr="00555C61" w:rsidRDefault="00D72E18" w:rsidP="008F5DB0">
            <w:pPr>
              <w:rPr>
                <w:rFonts w:ascii="Arial monospaced for SAP" w:hAnsi="Arial monospaced for SAP"/>
              </w:rPr>
            </w:pP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100</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t>12.5</w:t>
            </w:r>
          </w:p>
        </w:tc>
        <w:tc>
          <w:tcPr>
            <w:tcW w:w="3758" w:type="dxa"/>
            <w:shd w:val="clear" w:color="auto" w:fill="auto"/>
            <w:vAlign w:val="center"/>
          </w:tcPr>
          <w:p w:rsidR="00D72E18" w:rsidRPr="00D72E18" w:rsidRDefault="00D72E18" w:rsidP="008F5DB0">
            <w:pPr>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автовышки</w:t>
            </w:r>
            <w:r w:rsidRPr="00D72E18">
              <w:rPr>
                <w:rFonts w:ascii="Arial monospaced for SAP" w:hAnsi="Arial monospaced for SAP"/>
                <w:szCs w:val="22"/>
              </w:rPr>
              <w:t xml:space="preserve"> </w:t>
            </w:r>
            <w:r w:rsidRPr="00D72E18">
              <w:rPr>
                <w:rFonts w:ascii="Calibri" w:hAnsi="Calibri" w:cs="Calibri"/>
                <w:szCs w:val="22"/>
              </w:rPr>
              <w:t>для</w:t>
            </w:r>
            <w:r w:rsidRPr="00D72E18">
              <w:rPr>
                <w:rFonts w:ascii="Arial monospaced for SAP" w:hAnsi="Arial monospaced for SAP"/>
                <w:szCs w:val="22"/>
              </w:rPr>
              <w:t xml:space="preserve"> </w:t>
            </w:r>
            <w:r w:rsidRPr="00D72E18">
              <w:rPr>
                <w:rFonts w:ascii="Calibri" w:hAnsi="Calibri" w:cs="Calibri"/>
                <w:szCs w:val="22"/>
              </w:rPr>
              <w:t>производства</w:t>
            </w:r>
            <w:r w:rsidRPr="00D72E18">
              <w:rPr>
                <w:rFonts w:ascii="Arial monospaced for SAP" w:hAnsi="Arial monospaced for SAP"/>
                <w:szCs w:val="22"/>
              </w:rPr>
              <w:t xml:space="preserve"> </w:t>
            </w:r>
            <w:r w:rsidRPr="00D72E18">
              <w:rPr>
                <w:rFonts w:ascii="Calibri" w:hAnsi="Calibri" w:cs="Calibri"/>
                <w:szCs w:val="22"/>
              </w:rPr>
              <w:t>работ</w:t>
            </w:r>
            <w:r w:rsidRPr="00D72E18">
              <w:rPr>
                <w:rFonts w:ascii="Arial monospaced for SAP" w:hAnsi="Arial monospaced for SAP"/>
                <w:szCs w:val="22"/>
              </w:rPr>
              <w:t xml:space="preserve">, </w:t>
            </w:r>
          </w:p>
          <w:p w:rsidR="00D72E18" w:rsidRPr="00D72E18" w:rsidRDefault="00D72E18" w:rsidP="008F5DB0">
            <w:pPr>
              <w:jc w:val="both"/>
              <w:rPr>
                <w:rFonts w:ascii="Arial monospaced for SAP" w:hAnsi="Arial monospaced for SAP"/>
              </w:rPr>
            </w:pPr>
          </w:p>
        </w:tc>
        <w:tc>
          <w:tcPr>
            <w:tcW w:w="2621" w:type="dxa"/>
            <w:vMerge w:val="restart"/>
            <w:shd w:val="clear" w:color="auto" w:fill="auto"/>
            <w:vAlign w:val="center"/>
          </w:tcPr>
          <w:p w:rsidR="00D72E18" w:rsidRPr="00555C61" w:rsidRDefault="00D72E18" w:rsidP="000E4279">
            <w:pPr>
              <w:rPr>
                <w:rFonts w:ascii="Arial monospaced for SAP" w:hAnsi="Arial monospaced for SAP"/>
              </w:rPr>
            </w:pPr>
            <w:r w:rsidRPr="00555C61">
              <w:rPr>
                <w:rFonts w:ascii="Calibri" w:hAnsi="Calibri" w:cs="Calibri"/>
                <w:szCs w:val="22"/>
              </w:rPr>
              <w:t>Справка</w:t>
            </w:r>
            <w:r w:rsidRPr="00555C61">
              <w:rPr>
                <w:rFonts w:ascii="Arial monospaced for SAP" w:hAnsi="Arial monospaced for SAP"/>
                <w:szCs w:val="22"/>
              </w:rPr>
              <w:t xml:space="preserve"> </w:t>
            </w:r>
            <w:r w:rsidRPr="00555C61">
              <w:rPr>
                <w:rFonts w:ascii="Calibri" w:hAnsi="Calibri" w:cs="Calibri"/>
                <w:szCs w:val="22"/>
              </w:rPr>
              <w:t>о</w:t>
            </w:r>
            <w:r w:rsidRPr="00555C61">
              <w:rPr>
                <w:rFonts w:ascii="Arial monospaced for SAP" w:hAnsi="Arial monospaced for SAP"/>
                <w:szCs w:val="22"/>
              </w:rPr>
              <w:t xml:space="preserve"> </w:t>
            </w:r>
            <w:r w:rsidRPr="00555C61">
              <w:rPr>
                <w:rFonts w:ascii="Calibri" w:hAnsi="Calibri" w:cs="Calibri"/>
                <w:szCs w:val="22"/>
              </w:rPr>
              <w:t>наличии</w:t>
            </w:r>
            <w:r w:rsidRPr="00555C61">
              <w:rPr>
                <w:rFonts w:ascii="Arial monospaced for SAP" w:hAnsi="Arial monospaced for SAP"/>
                <w:szCs w:val="22"/>
              </w:rPr>
              <w:t xml:space="preserve"> </w:t>
            </w:r>
            <w:r w:rsidRPr="00555C61">
              <w:rPr>
                <w:rFonts w:ascii="Calibri" w:hAnsi="Calibri" w:cs="Calibri"/>
                <w:szCs w:val="22"/>
              </w:rPr>
              <w:t>производственных</w:t>
            </w:r>
            <w:r w:rsidRPr="00555C61">
              <w:rPr>
                <w:rFonts w:ascii="Arial monospaced for SAP" w:hAnsi="Arial monospaced for SAP"/>
                <w:szCs w:val="22"/>
              </w:rPr>
              <w:t xml:space="preserve"> </w:t>
            </w:r>
            <w:r w:rsidRPr="00555C61">
              <w:rPr>
                <w:rFonts w:ascii="Calibri" w:hAnsi="Calibri" w:cs="Calibri"/>
                <w:szCs w:val="22"/>
              </w:rPr>
              <w:t>мощностей</w:t>
            </w:r>
            <w:r w:rsidRPr="00555C61">
              <w:rPr>
                <w:rFonts w:ascii="Arial monospaced for SAP" w:hAnsi="Arial monospaced for SAP"/>
                <w:szCs w:val="22"/>
              </w:rPr>
              <w:t xml:space="preserve"> (</w:t>
            </w:r>
            <w:r w:rsidRPr="00555C61">
              <w:rPr>
                <w:rFonts w:ascii="Calibri" w:hAnsi="Calibri" w:cs="Calibri"/>
                <w:szCs w:val="22"/>
              </w:rPr>
              <w:t>Форма</w:t>
            </w:r>
            <w:r w:rsidRPr="00555C61">
              <w:rPr>
                <w:rFonts w:ascii="Arial monospaced for SAP" w:hAnsi="Arial monospaced for SAP"/>
                <w:szCs w:val="22"/>
              </w:rPr>
              <w:t xml:space="preserve"> </w:t>
            </w:r>
            <w:r w:rsidRPr="00555C61">
              <w:rPr>
                <w:rFonts w:ascii="Arial monospaced for SAP" w:hAnsi="Arial monospaced for SAP"/>
                <w:szCs w:val="22"/>
              </w:rPr>
              <w:lastRenderedPageBreak/>
              <w:t xml:space="preserve">9). </w:t>
            </w:r>
            <w:r w:rsidRPr="00555C61">
              <w:rPr>
                <w:rFonts w:ascii="Calibri" w:hAnsi="Calibri" w:cs="Calibri"/>
                <w:szCs w:val="22"/>
              </w:rPr>
              <w:t>Для</w:t>
            </w:r>
            <w:r w:rsidRPr="00555C61">
              <w:rPr>
                <w:rFonts w:ascii="Arial monospaced for SAP" w:hAnsi="Arial monospaced for SAP"/>
                <w:szCs w:val="22"/>
              </w:rPr>
              <w:t xml:space="preserve"> </w:t>
            </w:r>
            <w:r w:rsidRPr="00555C61">
              <w:rPr>
                <w:rFonts w:ascii="Calibri" w:hAnsi="Calibri" w:cs="Calibri"/>
                <w:szCs w:val="22"/>
              </w:rPr>
              <w:t>автовышки</w:t>
            </w:r>
            <w:r w:rsidRPr="00555C61">
              <w:rPr>
                <w:rFonts w:ascii="Arial monospaced for SAP" w:hAnsi="Arial monospaced for SAP"/>
                <w:szCs w:val="22"/>
              </w:rPr>
              <w:t xml:space="preserve"> </w:t>
            </w:r>
            <w:r w:rsidRPr="00555C61">
              <w:rPr>
                <w:rFonts w:ascii="Calibri" w:hAnsi="Calibri" w:cs="Calibri"/>
                <w:szCs w:val="22"/>
              </w:rPr>
              <w:t>обязательно</w:t>
            </w:r>
            <w:r w:rsidRPr="00555C61">
              <w:rPr>
                <w:rFonts w:ascii="Arial monospaced for SAP" w:hAnsi="Arial monospaced for SAP"/>
                <w:szCs w:val="22"/>
              </w:rPr>
              <w:t xml:space="preserve"> </w:t>
            </w:r>
            <w:r w:rsidRPr="00555C61">
              <w:rPr>
                <w:rFonts w:ascii="Calibri" w:hAnsi="Calibri" w:cs="Calibri"/>
                <w:szCs w:val="22"/>
              </w:rPr>
              <w:t>приложить</w:t>
            </w:r>
            <w:r w:rsidRPr="00555C61">
              <w:rPr>
                <w:rFonts w:ascii="Arial monospaced for SAP" w:hAnsi="Arial monospaced for SAP"/>
                <w:szCs w:val="22"/>
              </w:rPr>
              <w:t xml:space="preserve"> </w:t>
            </w:r>
            <w:r w:rsidRPr="00555C61">
              <w:rPr>
                <w:rFonts w:ascii="Calibri" w:hAnsi="Calibri" w:cs="Calibri"/>
                <w:szCs w:val="22"/>
              </w:rPr>
              <w:t>копии</w:t>
            </w:r>
            <w:r w:rsidRPr="00555C61">
              <w:rPr>
                <w:rFonts w:ascii="Arial monospaced for SAP" w:hAnsi="Arial monospaced for SAP"/>
                <w:szCs w:val="22"/>
              </w:rPr>
              <w:t xml:space="preserve"> </w:t>
            </w:r>
            <w:r w:rsidRPr="00555C61">
              <w:rPr>
                <w:rFonts w:ascii="Calibri" w:hAnsi="Calibri" w:cs="Calibri"/>
                <w:szCs w:val="22"/>
              </w:rPr>
              <w:t>документов</w:t>
            </w:r>
            <w:r w:rsidRPr="00555C61">
              <w:rPr>
                <w:rFonts w:ascii="Arial monospaced for SAP" w:hAnsi="Arial monospaced for SAP"/>
                <w:szCs w:val="22"/>
              </w:rPr>
              <w:t xml:space="preserve">, </w:t>
            </w:r>
            <w:r w:rsidRPr="00555C61">
              <w:rPr>
                <w:rFonts w:ascii="Calibri" w:hAnsi="Calibri" w:cs="Calibri"/>
                <w:szCs w:val="22"/>
              </w:rPr>
              <w:t>подтверждающего</w:t>
            </w:r>
            <w:r w:rsidRPr="00555C61">
              <w:rPr>
                <w:rFonts w:ascii="Arial monospaced for SAP" w:hAnsi="Arial monospaced for SAP"/>
                <w:szCs w:val="22"/>
              </w:rPr>
              <w:t xml:space="preserve"> </w:t>
            </w:r>
            <w:r w:rsidRPr="00555C61">
              <w:rPr>
                <w:rFonts w:ascii="Calibri" w:hAnsi="Calibri" w:cs="Calibri"/>
                <w:szCs w:val="22"/>
              </w:rPr>
              <w:t>собственность</w:t>
            </w:r>
            <w:r w:rsidRPr="00555C61">
              <w:rPr>
                <w:rFonts w:ascii="Arial monospaced for SAP" w:hAnsi="Arial monospaced for SAP"/>
                <w:szCs w:val="22"/>
              </w:rPr>
              <w:t xml:space="preserve"> </w:t>
            </w:r>
            <w:r w:rsidRPr="00555C61">
              <w:rPr>
                <w:rFonts w:ascii="Calibri" w:hAnsi="Calibri" w:cs="Calibri"/>
                <w:szCs w:val="22"/>
              </w:rPr>
              <w:t>либо</w:t>
            </w:r>
            <w:r w:rsidRPr="00555C61">
              <w:rPr>
                <w:rFonts w:ascii="Arial monospaced for SAP" w:hAnsi="Arial monospaced for SAP"/>
                <w:szCs w:val="22"/>
              </w:rPr>
              <w:t xml:space="preserve"> </w:t>
            </w:r>
            <w:r w:rsidRPr="00555C61">
              <w:rPr>
                <w:rFonts w:ascii="Calibri" w:hAnsi="Calibri" w:cs="Calibri"/>
                <w:szCs w:val="22"/>
              </w:rPr>
              <w:t>аренду</w:t>
            </w:r>
            <w:r w:rsidRPr="00555C61">
              <w:rPr>
                <w:rFonts w:ascii="Arial monospaced for SAP" w:hAnsi="Arial monospaced for SAP"/>
                <w:szCs w:val="22"/>
              </w:rPr>
              <w:t xml:space="preserve"> </w:t>
            </w:r>
            <w:r w:rsidRPr="00555C61">
              <w:rPr>
                <w:rFonts w:ascii="Calibri" w:hAnsi="Calibri" w:cs="Calibri"/>
                <w:szCs w:val="22"/>
              </w:rPr>
              <w:t>данной</w:t>
            </w:r>
            <w:r w:rsidRPr="00555C61">
              <w:rPr>
                <w:rFonts w:ascii="Arial monospaced for SAP" w:hAnsi="Arial monospaced for SAP"/>
                <w:szCs w:val="22"/>
              </w:rPr>
              <w:t xml:space="preserve"> </w:t>
            </w:r>
            <w:r w:rsidRPr="00555C61">
              <w:rPr>
                <w:rFonts w:ascii="Calibri" w:hAnsi="Calibri" w:cs="Calibri"/>
                <w:szCs w:val="22"/>
              </w:rPr>
              <w:t>техники</w:t>
            </w:r>
            <w:r w:rsidRPr="00555C61">
              <w:rPr>
                <w:rFonts w:ascii="Arial monospaced for SAP" w:hAnsi="Arial monospaced for SAP"/>
                <w:szCs w:val="22"/>
              </w:rPr>
              <w:t>.</w:t>
            </w:r>
          </w:p>
        </w:tc>
        <w:tc>
          <w:tcPr>
            <w:tcW w:w="1559" w:type="dxa"/>
            <w:shd w:val="clear" w:color="000000" w:fill="FFFFFF"/>
            <w:vAlign w:val="center"/>
          </w:tcPr>
          <w:p w:rsidR="00D72E18" w:rsidRPr="00D72E18" w:rsidRDefault="000E4279" w:rsidP="008F5DB0">
            <w:pPr>
              <w:rPr>
                <w:rFonts w:ascii="Arial monospaced for SAP" w:hAnsi="Arial monospaced for SAP"/>
              </w:rPr>
            </w:pPr>
            <w:r>
              <w:rPr>
                <w:rFonts w:ascii="Calibri" w:hAnsi="Calibri" w:cs="Calibri"/>
                <w:szCs w:val="22"/>
              </w:rPr>
              <w:lastRenderedPageBreak/>
              <w:t>е</w:t>
            </w:r>
            <w:r w:rsidR="00D72E18" w:rsidRPr="00D72E18">
              <w:rPr>
                <w:rFonts w:ascii="Calibri" w:hAnsi="Calibri" w:cs="Calibri"/>
                <w:szCs w:val="22"/>
              </w:rPr>
              <w:t>д</w:t>
            </w:r>
            <w:r w:rsidR="00D72E18"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1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r w:rsidR="00D72E18" w:rsidRPr="0005456B" w:rsidTr="00D72E18">
        <w:trPr>
          <w:trHeight w:val="195"/>
        </w:trPr>
        <w:tc>
          <w:tcPr>
            <w:tcW w:w="724" w:type="dxa"/>
            <w:shd w:val="clear" w:color="auto" w:fill="auto"/>
            <w:noWrap/>
            <w:vAlign w:val="center"/>
          </w:tcPr>
          <w:p w:rsidR="00D72E18" w:rsidRPr="000E4279" w:rsidRDefault="00D72E18" w:rsidP="008F5DB0">
            <w:pPr>
              <w:rPr>
                <w:rFonts w:ascii="Arial monospaced for SAP" w:hAnsi="Arial monospaced for SAP"/>
                <w:sz w:val="20"/>
                <w:szCs w:val="20"/>
              </w:rPr>
            </w:pPr>
            <w:r w:rsidRPr="000E4279">
              <w:rPr>
                <w:rFonts w:ascii="Arial monospaced for SAP" w:hAnsi="Arial monospaced for SAP"/>
                <w:sz w:val="20"/>
                <w:szCs w:val="20"/>
              </w:rPr>
              <w:lastRenderedPageBreak/>
              <w:t>12.6</w:t>
            </w:r>
          </w:p>
        </w:tc>
        <w:tc>
          <w:tcPr>
            <w:tcW w:w="3758" w:type="dxa"/>
            <w:shd w:val="clear" w:color="auto" w:fill="auto"/>
            <w:vAlign w:val="center"/>
          </w:tcPr>
          <w:p w:rsidR="00D72E18" w:rsidRPr="00D72E18" w:rsidRDefault="00D72E18" w:rsidP="008F5DB0">
            <w:pPr>
              <w:jc w:val="both"/>
              <w:rPr>
                <w:rFonts w:ascii="Arial monospaced for SAP" w:hAnsi="Arial monospaced for SAP"/>
              </w:rPr>
            </w:pPr>
            <w:r w:rsidRPr="00D72E18">
              <w:rPr>
                <w:rFonts w:ascii="Arial monospaced for SAP" w:hAnsi="Arial monospaced for SAP"/>
                <w:szCs w:val="22"/>
              </w:rPr>
              <w:t xml:space="preserve">- </w:t>
            </w:r>
            <w:r w:rsidRPr="00D72E18">
              <w:rPr>
                <w:rFonts w:ascii="Calibri" w:hAnsi="Calibri" w:cs="Calibri"/>
                <w:szCs w:val="22"/>
              </w:rPr>
              <w:t>наличие</w:t>
            </w:r>
            <w:r w:rsidRPr="00D72E18">
              <w:rPr>
                <w:rFonts w:ascii="Arial monospaced for SAP" w:hAnsi="Arial monospaced for SAP"/>
                <w:szCs w:val="22"/>
              </w:rPr>
              <w:t xml:space="preserve"> </w:t>
            </w:r>
            <w:r w:rsidRPr="00D72E18">
              <w:rPr>
                <w:rFonts w:ascii="Calibri" w:hAnsi="Calibri" w:cs="Calibri"/>
                <w:szCs w:val="22"/>
              </w:rPr>
              <w:t>наружных</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внутренних</w:t>
            </w:r>
            <w:r w:rsidRPr="00D72E18">
              <w:rPr>
                <w:rFonts w:ascii="Arial monospaced for SAP" w:hAnsi="Arial monospaced for SAP"/>
                <w:szCs w:val="22"/>
              </w:rPr>
              <w:t xml:space="preserve"> </w:t>
            </w:r>
            <w:r w:rsidRPr="00D72E18">
              <w:rPr>
                <w:rFonts w:ascii="Calibri" w:hAnsi="Calibri" w:cs="Calibri"/>
                <w:szCs w:val="22"/>
              </w:rPr>
              <w:t>трубчатых</w:t>
            </w:r>
            <w:r w:rsidRPr="00D72E18">
              <w:rPr>
                <w:rFonts w:ascii="Arial monospaced for SAP" w:hAnsi="Arial monospaced for SAP"/>
                <w:szCs w:val="22"/>
              </w:rPr>
              <w:t xml:space="preserve"> </w:t>
            </w:r>
            <w:r w:rsidRPr="00D72E18">
              <w:rPr>
                <w:rFonts w:ascii="Calibri" w:hAnsi="Calibri" w:cs="Calibri"/>
                <w:szCs w:val="22"/>
              </w:rPr>
              <w:t>инвентарных</w:t>
            </w:r>
            <w:r w:rsidRPr="00D72E18">
              <w:rPr>
                <w:rFonts w:ascii="Arial monospaced for SAP" w:hAnsi="Arial monospaced for SAP"/>
                <w:szCs w:val="22"/>
              </w:rPr>
              <w:t xml:space="preserve"> </w:t>
            </w:r>
            <w:r w:rsidRPr="00D72E18">
              <w:rPr>
                <w:rFonts w:ascii="Calibri" w:hAnsi="Calibri" w:cs="Calibri"/>
                <w:szCs w:val="22"/>
              </w:rPr>
              <w:t>лесов</w:t>
            </w:r>
            <w:r w:rsidRPr="00D72E18">
              <w:rPr>
                <w:rFonts w:ascii="Arial monospaced for SAP" w:hAnsi="Arial monospaced for SAP"/>
                <w:szCs w:val="22"/>
              </w:rPr>
              <w:t xml:space="preserve"> </w:t>
            </w:r>
            <w:r w:rsidRPr="00D72E18">
              <w:rPr>
                <w:rFonts w:ascii="Calibri" w:hAnsi="Calibri" w:cs="Calibri"/>
                <w:szCs w:val="22"/>
              </w:rPr>
              <w:t>высотой</w:t>
            </w:r>
            <w:r w:rsidRPr="00D72E18">
              <w:rPr>
                <w:rFonts w:ascii="Arial monospaced for SAP" w:hAnsi="Arial monospaced for SAP"/>
                <w:szCs w:val="22"/>
              </w:rPr>
              <w:t xml:space="preserve"> </w:t>
            </w:r>
            <w:r w:rsidRPr="00D72E18">
              <w:rPr>
                <w:rFonts w:ascii="Calibri" w:hAnsi="Calibri" w:cs="Calibri"/>
                <w:szCs w:val="22"/>
              </w:rPr>
              <w:t>до</w:t>
            </w:r>
            <w:r w:rsidRPr="00D72E18">
              <w:rPr>
                <w:rFonts w:ascii="Arial monospaced for SAP" w:hAnsi="Arial monospaced for SAP"/>
                <w:szCs w:val="22"/>
              </w:rPr>
              <w:t xml:space="preserve"> 16 </w:t>
            </w:r>
            <w:r w:rsidRPr="00D72E18">
              <w:rPr>
                <w:rFonts w:ascii="Calibri" w:hAnsi="Calibri" w:cs="Calibri"/>
                <w:szCs w:val="22"/>
              </w:rPr>
              <w:t>м</w:t>
            </w:r>
            <w:r w:rsidRPr="00D72E18">
              <w:rPr>
                <w:rFonts w:ascii="Arial monospaced for SAP" w:hAnsi="Arial monospaced for SAP"/>
                <w:szCs w:val="22"/>
              </w:rPr>
              <w:t xml:space="preserve">, </w:t>
            </w:r>
            <w:r w:rsidRPr="00D72E18">
              <w:rPr>
                <w:rFonts w:ascii="Calibri" w:hAnsi="Calibri" w:cs="Calibri"/>
                <w:szCs w:val="22"/>
              </w:rPr>
              <w:t>площадью</w:t>
            </w:r>
            <w:r w:rsidRPr="00D72E18">
              <w:rPr>
                <w:rFonts w:ascii="Arial monospaced for SAP" w:hAnsi="Arial monospaced for SAP"/>
                <w:szCs w:val="22"/>
              </w:rPr>
              <w:t xml:space="preserve"> 4 </w:t>
            </w:r>
            <w:r w:rsidRPr="00D72E18">
              <w:rPr>
                <w:rFonts w:ascii="Calibri" w:hAnsi="Calibri" w:cs="Calibri"/>
                <w:szCs w:val="22"/>
              </w:rPr>
              <w:t>м</w:t>
            </w:r>
            <w:r w:rsidRPr="00D72E18">
              <w:rPr>
                <w:rFonts w:ascii="Arial monospaced for SAP" w:hAnsi="Arial monospaced for SAP"/>
                <w:szCs w:val="22"/>
                <w:vertAlign w:val="superscript"/>
              </w:rPr>
              <w:t>2</w:t>
            </w:r>
            <w:r w:rsidRPr="00D72E18">
              <w:rPr>
                <w:rFonts w:ascii="Arial monospaced for SAP" w:hAnsi="Arial monospaced for SAP"/>
                <w:szCs w:val="22"/>
              </w:rPr>
              <w:t xml:space="preserve">, </w:t>
            </w:r>
            <w:r w:rsidRPr="00D72E18">
              <w:rPr>
                <w:rFonts w:ascii="Calibri" w:hAnsi="Calibri" w:cs="Calibri"/>
                <w:szCs w:val="22"/>
              </w:rPr>
              <w:t>с</w:t>
            </w:r>
            <w:r w:rsidRPr="00D72E18">
              <w:rPr>
                <w:rFonts w:ascii="Arial monospaced for SAP" w:hAnsi="Arial monospaced for SAP"/>
                <w:szCs w:val="22"/>
              </w:rPr>
              <w:t xml:space="preserve"> </w:t>
            </w:r>
            <w:r w:rsidRPr="00D72E18">
              <w:rPr>
                <w:rFonts w:ascii="Calibri" w:hAnsi="Calibri" w:cs="Calibri"/>
                <w:szCs w:val="22"/>
              </w:rPr>
              <w:t>подвесными</w:t>
            </w:r>
            <w:r w:rsidRPr="00D72E18">
              <w:rPr>
                <w:rFonts w:ascii="Arial monospaced for SAP" w:hAnsi="Arial monospaced for SAP"/>
                <w:szCs w:val="22"/>
              </w:rPr>
              <w:t xml:space="preserve"> </w:t>
            </w:r>
            <w:r w:rsidRPr="00D72E18">
              <w:rPr>
                <w:rFonts w:ascii="Calibri" w:hAnsi="Calibri" w:cs="Calibri"/>
                <w:szCs w:val="22"/>
              </w:rPr>
              <w:t>лестницами</w:t>
            </w:r>
            <w:r w:rsidRPr="00D72E18">
              <w:rPr>
                <w:rFonts w:ascii="Arial monospaced for SAP" w:hAnsi="Arial monospaced for SAP"/>
                <w:szCs w:val="22"/>
              </w:rPr>
              <w:t xml:space="preserve">, </w:t>
            </w:r>
            <w:r w:rsidRPr="00D72E18">
              <w:rPr>
                <w:rFonts w:ascii="Calibri" w:hAnsi="Calibri" w:cs="Calibri"/>
                <w:szCs w:val="22"/>
              </w:rPr>
              <w:t>ограждениями</w:t>
            </w:r>
            <w:r w:rsidRPr="00D72E18">
              <w:rPr>
                <w:rFonts w:ascii="Arial monospaced for SAP" w:hAnsi="Arial monospaced for SAP"/>
                <w:szCs w:val="22"/>
              </w:rPr>
              <w:t xml:space="preserve">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настилами</w:t>
            </w:r>
            <w:r w:rsidRPr="00D72E18">
              <w:rPr>
                <w:rFonts w:ascii="Arial monospaced for SAP" w:hAnsi="Arial monospaced for SAP"/>
                <w:szCs w:val="22"/>
              </w:rPr>
              <w:t>.</w:t>
            </w:r>
          </w:p>
        </w:tc>
        <w:tc>
          <w:tcPr>
            <w:tcW w:w="2621" w:type="dxa"/>
            <w:vMerge/>
            <w:shd w:val="clear" w:color="auto" w:fill="auto"/>
            <w:vAlign w:val="center"/>
          </w:tcPr>
          <w:p w:rsidR="00D72E18" w:rsidRPr="00D72E18" w:rsidRDefault="00D72E18" w:rsidP="008F5DB0">
            <w:pPr>
              <w:rPr>
                <w:rFonts w:ascii="Arial monospaced for SAP" w:hAnsi="Arial monospaced for SAP"/>
              </w:rPr>
            </w:pPr>
          </w:p>
        </w:tc>
        <w:tc>
          <w:tcPr>
            <w:tcW w:w="1559" w:type="dxa"/>
            <w:shd w:val="clear" w:color="000000" w:fill="FFFFFF"/>
            <w:vAlign w:val="center"/>
          </w:tcPr>
          <w:p w:rsidR="00D72E18" w:rsidRPr="00D72E18" w:rsidRDefault="000E4279" w:rsidP="008F5DB0">
            <w:pPr>
              <w:rPr>
                <w:rFonts w:ascii="Arial monospaced for SAP" w:hAnsi="Arial monospaced for SAP"/>
              </w:rPr>
            </w:pPr>
            <w:proofErr w:type="spellStart"/>
            <w:r>
              <w:rPr>
                <w:rFonts w:ascii="Calibri" w:hAnsi="Calibri" w:cs="Calibri"/>
                <w:szCs w:val="22"/>
              </w:rPr>
              <w:t>к</w:t>
            </w:r>
            <w:r w:rsidR="00D72E18" w:rsidRPr="00D72E18">
              <w:rPr>
                <w:rFonts w:ascii="Calibri" w:hAnsi="Calibri" w:cs="Calibri"/>
                <w:szCs w:val="22"/>
              </w:rPr>
              <w:t>омпл</w:t>
            </w:r>
            <w:proofErr w:type="spellEnd"/>
            <w:r w:rsidR="00D72E18" w:rsidRPr="00D72E18">
              <w:rPr>
                <w:rFonts w:ascii="Arial monospaced for SAP" w:hAnsi="Arial monospaced for SAP"/>
                <w:szCs w:val="22"/>
              </w:rPr>
              <w:t>.</w:t>
            </w:r>
          </w:p>
        </w:tc>
        <w:tc>
          <w:tcPr>
            <w:tcW w:w="1559" w:type="dxa"/>
            <w:shd w:val="clear" w:color="000000" w:fill="FFFFFF"/>
            <w:vAlign w:val="center"/>
          </w:tcPr>
          <w:p w:rsidR="00D72E18" w:rsidRPr="00D72E18" w:rsidRDefault="00D72E18" w:rsidP="008F5DB0">
            <w:pPr>
              <w:rPr>
                <w:rFonts w:ascii="Arial monospaced for SAP" w:hAnsi="Arial monospaced for SAP"/>
              </w:rPr>
            </w:pPr>
            <w:r w:rsidRPr="00D72E18">
              <w:rPr>
                <w:rFonts w:ascii="Arial monospaced for SAP" w:hAnsi="Arial monospaced for SAP"/>
                <w:szCs w:val="22"/>
              </w:rPr>
              <w:t xml:space="preserve">15 </w:t>
            </w:r>
            <w:r w:rsidRPr="00D72E18">
              <w:rPr>
                <w:rFonts w:ascii="Calibri" w:hAnsi="Calibri" w:cs="Calibri"/>
                <w:szCs w:val="22"/>
              </w:rPr>
              <w:t>и</w:t>
            </w:r>
            <w:r w:rsidRPr="00D72E18">
              <w:rPr>
                <w:rFonts w:ascii="Arial monospaced for SAP" w:hAnsi="Arial monospaced for SAP"/>
                <w:szCs w:val="22"/>
              </w:rPr>
              <w:t xml:space="preserve"> </w:t>
            </w:r>
            <w:r w:rsidRPr="00D72E18">
              <w:rPr>
                <w:rFonts w:ascii="Calibri" w:hAnsi="Calibri" w:cs="Calibri"/>
                <w:szCs w:val="22"/>
              </w:rPr>
              <w:t>более</w:t>
            </w:r>
          </w:p>
        </w:tc>
      </w:tr>
    </w:tbl>
    <w:p w:rsidR="009D3D7C" w:rsidRPr="006A4276" w:rsidRDefault="009D3D7C" w:rsidP="00131893">
      <w:pPr>
        <w:pStyle w:val="ac"/>
        <w:numPr>
          <w:ilvl w:val="0"/>
          <w:numId w:val="8"/>
        </w:numPr>
        <w:autoSpaceDE w:val="0"/>
        <w:spacing w:before="240" w:after="120"/>
        <w:jc w:val="both"/>
        <w:rPr>
          <w:rFonts w:cs="Arial"/>
          <w:b/>
          <w:iCs/>
          <w:szCs w:val="22"/>
        </w:rPr>
      </w:pPr>
      <w:r w:rsidRPr="006A4276">
        <w:rPr>
          <w:rFonts w:cs="Arial"/>
          <w:b/>
          <w:iCs/>
          <w:szCs w:val="22"/>
        </w:rPr>
        <w:t xml:space="preserve">Условия выполнения работ.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w:t>
      </w:r>
      <w:r w:rsidR="006A4276">
        <w:rPr>
          <w:szCs w:val="22"/>
        </w:rPr>
        <w:t>ЯНОС», которые указаны в п.п.5.4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Pr="00484CCF" w:rsidRDefault="0074540B" w:rsidP="0074540B">
      <w:pPr>
        <w:autoSpaceDE w:val="0"/>
        <w:ind w:firstLine="720"/>
        <w:jc w:val="both"/>
        <w:rPr>
          <w:szCs w:val="22"/>
        </w:rPr>
      </w:pPr>
      <w:r>
        <w:rPr>
          <w:szCs w:val="22"/>
        </w:rPr>
        <w:t>Все поставляемые для выполнения работ материалы, инструмент должны иметь:</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качества, выданные производителем;</w:t>
      </w:r>
    </w:p>
    <w:p w:rsidR="00484CCF" w:rsidRPr="00484CCF" w:rsidRDefault="00484CCF" w:rsidP="00484CCF">
      <w:pPr>
        <w:numPr>
          <w:ilvl w:val="0"/>
          <w:numId w:val="9"/>
        </w:numPr>
        <w:suppressAutoHyphens/>
        <w:autoSpaceDE w:val="0"/>
        <w:spacing w:before="0"/>
        <w:jc w:val="both"/>
        <w:rPr>
          <w:szCs w:val="22"/>
        </w:rPr>
      </w:pPr>
      <w:r w:rsidRPr="00484CCF">
        <w:rPr>
          <w:szCs w:val="22"/>
        </w:rPr>
        <w:t>Сертификаты соответствия Госстандарта Российской Федерации;</w:t>
      </w:r>
    </w:p>
    <w:p w:rsidR="00484CCF" w:rsidRPr="00484CCF" w:rsidRDefault="00484CCF" w:rsidP="00484CCF">
      <w:pPr>
        <w:numPr>
          <w:ilvl w:val="0"/>
          <w:numId w:val="9"/>
        </w:numPr>
        <w:suppressAutoHyphens/>
        <w:autoSpaceDE w:val="0"/>
        <w:spacing w:before="0"/>
        <w:ind w:left="714" w:hanging="357"/>
        <w:jc w:val="both"/>
        <w:rPr>
          <w:szCs w:val="22"/>
        </w:rPr>
      </w:pPr>
      <w:r w:rsidRPr="00484CCF">
        <w:rPr>
          <w:szCs w:val="22"/>
        </w:rPr>
        <w:t>Разрешение на применение Федеральной службой России по технологическому, экологическому и атомному надзору;</w:t>
      </w:r>
    </w:p>
    <w:p w:rsidR="00484CCF" w:rsidRPr="00484CCF" w:rsidRDefault="00484CCF" w:rsidP="00484CCF">
      <w:pPr>
        <w:numPr>
          <w:ilvl w:val="0"/>
          <w:numId w:val="9"/>
        </w:numPr>
        <w:suppressAutoHyphens/>
        <w:autoSpaceDE w:val="0"/>
        <w:spacing w:before="0"/>
        <w:jc w:val="both"/>
        <w:rPr>
          <w:szCs w:val="22"/>
        </w:rPr>
      </w:pPr>
      <w:r w:rsidRPr="00484CCF">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w:t>
      </w:r>
      <w:r>
        <w:rPr>
          <w:szCs w:val="22"/>
        </w:rPr>
        <w:lastRenderedPageBreak/>
        <w:t>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34476">
        <w:rPr>
          <w:szCs w:val="22"/>
        </w:rPr>
        <w:t xml:space="preserve">делать оферты </w:t>
      </w:r>
      <w:r w:rsidR="008761AE" w:rsidRPr="00534476">
        <w:rPr>
          <w:szCs w:val="22"/>
        </w:rPr>
        <w:t>№</w:t>
      </w:r>
      <w:r w:rsidR="005A3E2C" w:rsidRPr="00534476">
        <w:rPr>
          <w:szCs w:val="22"/>
        </w:rPr>
        <w:t>0</w:t>
      </w:r>
      <w:r w:rsidR="00534476" w:rsidRPr="00534476">
        <w:rPr>
          <w:szCs w:val="22"/>
        </w:rPr>
        <w:t>56</w:t>
      </w:r>
      <w:r w:rsidR="008761AE" w:rsidRPr="00534476">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A450FF" w:rsidRPr="00A56F5D">
        <w:rPr>
          <w:rFonts w:cs="Arial"/>
          <w:b/>
          <w:szCs w:val="22"/>
        </w:rPr>
        <w:t>выполнение</w:t>
      </w:r>
      <w:r w:rsidR="00A450FF" w:rsidRPr="005B7783">
        <w:rPr>
          <w:rFonts w:cs="Arial"/>
          <w:b/>
          <w:szCs w:val="22"/>
        </w:rPr>
        <w:t xml:space="preserve"> </w:t>
      </w:r>
      <w:r w:rsidR="00555C61">
        <w:rPr>
          <w:rFonts w:cs="Arial"/>
          <w:b/>
          <w:szCs w:val="22"/>
        </w:rPr>
        <w:t xml:space="preserve">работ </w:t>
      </w:r>
      <w:r w:rsidR="00555C61" w:rsidRPr="003B78FC">
        <w:rPr>
          <w:rFonts w:cs="Arial"/>
          <w:b/>
          <w:szCs w:val="22"/>
        </w:rPr>
        <w:t>по ремонту теплоизоляции трубопроводов и оборудования на объектах ОАО «Славнефть-ЯНОС»</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6"/>
        <w:gridCol w:w="3366"/>
      </w:tblGrid>
      <w:tr w:rsidR="00F30C65" w:rsidRPr="00F30C65" w:rsidTr="00A450FF">
        <w:trPr>
          <w:trHeight w:val="363"/>
        </w:trPr>
        <w:tc>
          <w:tcPr>
            <w:tcW w:w="6096"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366" w:type="dxa"/>
          </w:tcPr>
          <w:p w:rsidR="00F30C65" w:rsidRPr="00555C61" w:rsidRDefault="00A450FF" w:rsidP="00555C61">
            <w:pPr>
              <w:tabs>
                <w:tab w:val="left" w:pos="3240"/>
              </w:tabs>
              <w:rPr>
                <w:rFonts w:ascii="Times New Roman" w:hAnsi="Times New Roman"/>
                <w:sz w:val="24"/>
              </w:rPr>
            </w:pPr>
            <w:r w:rsidRPr="00555C61">
              <w:rPr>
                <w:rFonts w:ascii="Times New Roman" w:hAnsi="Times New Roman"/>
                <w:sz w:val="24"/>
              </w:rPr>
              <w:t xml:space="preserve">Выполнение работ текущего </w:t>
            </w:r>
            <w:r w:rsidR="00555C61" w:rsidRPr="00555C61">
              <w:rPr>
                <w:rFonts w:ascii="Times New Roman" w:hAnsi="Times New Roman"/>
                <w:sz w:val="24"/>
              </w:rPr>
              <w:t>по ремонту теплоизоляции трубопроводов и оборудования на объектах ОАО «Славнефть-ЯНОС»</w:t>
            </w:r>
          </w:p>
        </w:tc>
      </w:tr>
      <w:tr w:rsidR="00F30C65" w:rsidRPr="00F30C65" w:rsidTr="00A450FF">
        <w:trPr>
          <w:trHeight w:val="521"/>
        </w:trPr>
        <w:tc>
          <w:tcPr>
            <w:tcW w:w="6096"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366" w:type="dxa"/>
          </w:tcPr>
          <w:p w:rsidR="00F30C65" w:rsidRPr="00F30C65" w:rsidRDefault="00F30C65" w:rsidP="00DA41EF">
            <w:pPr>
              <w:tabs>
                <w:tab w:val="left" w:pos="3240"/>
              </w:tabs>
              <w:jc w:val="both"/>
              <w:rPr>
                <w:rFonts w:ascii="Times New Roman" w:hAnsi="Times New Roman"/>
                <w:sz w:val="24"/>
              </w:rPr>
            </w:pPr>
          </w:p>
        </w:tc>
      </w:tr>
      <w:tr w:rsidR="003B1DC1" w:rsidRPr="00F30C65" w:rsidTr="00A450FF">
        <w:trPr>
          <w:trHeight w:val="675"/>
        </w:trPr>
        <w:tc>
          <w:tcPr>
            <w:tcW w:w="6096"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366" w:type="dxa"/>
          </w:tcPr>
          <w:p w:rsidR="003B1DC1" w:rsidRPr="00A450FF" w:rsidRDefault="00A450FF" w:rsidP="00A450FF">
            <w:pPr>
              <w:ind w:left="93" w:right="-143"/>
              <w:rPr>
                <w:rFonts w:ascii="Times New Roman" w:hAnsi="Times New Roman"/>
                <w:sz w:val="24"/>
              </w:rPr>
            </w:pPr>
            <w:r w:rsidRPr="00A450FF">
              <w:rPr>
                <w:rFonts w:ascii="Times New Roman" w:hAnsi="Times New Roman"/>
                <w:sz w:val="24"/>
              </w:rPr>
              <w:t>В соответствии с Регламентом определения стоимости работ (Приложение №2 к Договору)</w:t>
            </w:r>
          </w:p>
        </w:tc>
      </w:tr>
      <w:tr w:rsidR="000548CD" w:rsidRPr="00F30C65" w:rsidTr="00A450FF">
        <w:trPr>
          <w:trHeight w:val="26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198"/>
        </w:trPr>
        <w:tc>
          <w:tcPr>
            <w:tcW w:w="6096"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366" w:type="dxa"/>
          </w:tcPr>
          <w:p w:rsidR="000548CD" w:rsidRPr="00F30C65" w:rsidRDefault="000548CD" w:rsidP="000548CD">
            <w:pPr>
              <w:tabs>
                <w:tab w:val="left" w:pos="3240"/>
              </w:tabs>
              <w:jc w:val="both"/>
              <w:rPr>
                <w:rFonts w:ascii="Times New Roman" w:hAnsi="Times New Roman"/>
                <w:sz w:val="24"/>
              </w:rPr>
            </w:pPr>
          </w:p>
        </w:tc>
      </w:tr>
      <w:tr w:rsidR="000548CD" w:rsidRPr="00F30C65" w:rsidTr="00A450FF">
        <w:trPr>
          <w:trHeight w:val="239"/>
        </w:trPr>
        <w:tc>
          <w:tcPr>
            <w:tcW w:w="6096"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366"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555C61">
      <w:pPr>
        <w:rPr>
          <w:b/>
        </w:rPr>
      </w:pPr>
      <w:r w:rsidRPr="002E571A">
        <w:rPr>
          <w:rFonts w:cs="Arial"/>
          <w:szCs w:val="22"/>
        </w:rPr>
        <w:tab/>
        <w:t>МП</w:t>
      </w:r>
      <w:r w:rsidR="000548CD">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573E94" w:rsidRDefault="00761C86" w:rsidP="003C36D0">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573E94" w:rsidRDefault="00573E94">
      <w:pPr>
        <w:spacing w:before="0" w:line="276" w:lineRule="auto"/>
        <w:jc w:val="center"/>
        <w:rPr>
          <w:rFonts w:ascii="Times New Roman" w:hAnsi="Times New Roman"/>
          <w:sz w:val="24"/>
        </w:rPr>
        <w:sectPr w:rsidR="00573E94" w:rsidSect="00B71877">
          <w:pgSz w:w="16838" w:h="11906" w:orient="landscape"/>
          <w:pgMar w:top="1701" w:right="1134" w:bottom="851" w:left="1134" w:header="709" w:footer="709" w:gutter="0"/>
          <w:cols w:space="708"/>
          <w:docGrid w:linePitch="360"/>
        </w:sectPr>
      </w:pPr>
    </w:p>
    <w:p w:rsidR="00573E94" w:rsidRPr="00573E94" w:rsidRDefault="00573E94" w:rsidP="00573E94">
      <w:pPr>
        <w:ind w:firstLine="6521"/>
        <w:jc w:val="right"/>
        <w:rPr>
          <w:rFonts w:ascii="Times New Roman" w:hAnsi="Times New Roman"/>
          <w:b/>
          <w:bCs/>
          <w:color w:val="000000"/>
        </w:rPr>
      </w:pPr>
      <w:r>
        <w:rPr>
          <w:rFonts w:ascii="Times New Roman" w:hAnsi="Times New Roman"/>
          <w:b/>
          <w:bCs/>
          <w:color w:val="000000"/>
        </w:rPr>
        <w:lastRenderedPageBreak/>
        <w:t>Форма 10</w:t>
      </w:r>
    </w:p>
    <w:p w:rsidR="00573E94" w:rsidRPr="00573E94" w:rsidRDefault="00573E94" w:rsidP="00573E94">
      <w:pPr>
        <w:ind w:firstLine="6521"/>
        <w:rPr>
          <w:rFonts w:ascii="Times New Roman" w:hAnsi="Times New Roman"/>
          <w:bCs/>
          <w:color w:val="000000"/>
        </w:rPr>
      </w:pPr>
      <w:r w:rsidRPr="00573E94">
        <w:rPr>
          <w:rFonts w:ascii="Times New Roman" w:hAnsi="Times New Roman"/>
          <w:bCs/>
          <w:color w:val="000000"/>
        </w:rPr>
        <w:t xml:space="preserve">Генеральному директору </w:t>
      </w:r>
    </w:p>
    <w:p w:rsidR="00573E94" w:rsidRPr="00573E94" w:rsidRDefault="00573E94" w:rsidP="00573E94">
      <w:pPr>
        <w:ind w:firstLine="6521"/>
        <w:rPr>
          <w:rFonts w:ascii="Times New Roman" w:hAnsi="Times New Roman"/>
          <w:bCs/>
          <w:color w:val="000000"/>
        </w:rPr>
      </w:pPr>
      <w:r w:rsidRPr="00573E94">
        <w:rPr>
          <w:rFonts w:ascii="Times New Roman" w:hAnsi="Times New Roman"/>
          <w:bCs/>
          <w:color w:val="000000"/>
        </w:rPr>
        <w:t xml:space="preserve">ОАО «Славнефть-ЯНОС» </w:t>
      </w:r>
    </w:p>
    <w:p w:rsidR="00573E94" w:rsidRPr="00573E94" w:rsidRDefault="00573E94" w:rsidP="00573E94">
      <w:pPr>
        <w:ind w:firstLine="6521"/>
        <w:rPr>
          <w:rFonts w:ascii="Times New Roman" w:hAnsi="Times New Roman"/>
          <w:bCs/>
          <w:color w:val="000000"/>
        </w:rPr>
      </w:pPr>
      <w:proofErr w:type="spellStart"/>
      <w:r w:rsidRPr="00573E94">
        <w:rPr>
          <w:rFonts w:ascii="Times New Roman" w:hAnsi="Times New Roman"/>
          <w:bCs/>
          <w:color w:val="000000"/>
        </w:rPr>
        <w:t>Н.В.Карпову</w:t>
      </w:r>
      <w:proofErr w:type="spellEnd"/>
      <w:r w:rsidRPr="00573E94">
        <w:rPr>
          <w:rFonts w:ascii="Times New Roman" w:hAnsi="Times New Roman"/>
          <w:bCs/>
          <w:color w:val="000000"/>
        </w:rPr>
        <w:t xml:space="preserve"> </w:t>
      </w:r>
    </w:p>
    <w:p w:rsidR="00573E94" w:rsidRPr="00573E94" w:rsidRDefault="00573E94" w:rsidP="00573E94">
      <w:pPr>
        <w:jc w:val="right"/>
        <w:rPr>
          <w:rFonts w:ascii="Times New Roman" w:hAnsi="Times New Roman"/>
          <w:bCs/>
          <w:color w:val="000000"/>
        </w:rPr>
      </w:pPr>
    </w:p>
    <w:p w:rsidR="00573E94" w:rsidRPr="00573E94" w:rsidRDefault="00573E94" w:rsidP="00573E94">
      <w:pPr>
        <w:jc w:val="right"/>
        <w:rPr>
          <w:rFonts w:ascii="Times New Roman" w:hAnsi="Times New Roman"/>
          <w:bCs/>
          <w:color w:val="000000"/>
        </w:rPr>
      </w:pPr>
    </w:p>
    <w:p w:rsidR="00573E94" w:rsidRPr="00573E94" w:rsidRDefault="00573E94" w:rsidP="00573E94">
      <w:pPr>
        <w:ind w:firstLine="567"/>
        <w:jc w:val="both"/>
        <w:rPr>
          <w:rFonts w:ascii="Times New Roman" w:hAnsi="Times New Roman"/>
        </w:rPr>
      </w:pPr>
      <w:r w:rsidRPr="00573E94">
        <w:rPr>
          <w:rFonts w:ascii="Times New Roman" w:hAnsi="Times New Roman"/>
          <w:bCs/>
          <w:color w:val="000000"/>
        </w:rPr>
        <w:t xml:space="preserve">Настоящим подтверждаю, что с </w:t>
      </w:r>
      <w:proofErr w:type="gramStart"/>
      <w:r w:rsidRPr="00573E94">
        <w:rPr>
          <w:rFonts w:ascii="Times New Roman" w:hAnsi="Times New Roman"/>
          <w:bCs/>
          <w:color w:val="000000"/>
        </w:rPr>
        <w:t>«  »</w:t>
      </w:r>
      <w:proofErr w:type="gramEnd"/>
      <w:r w:rsidRPr="00573E94">
        <w:rPr>
          <w:rFonts w:ascii="Times New Roman" w:hAnsi="Times New Roman"/>
          <w:bCs/>
          <w:color w:val="000000"/>
        </w:rPr>
        <w:t xml:space="preserve">        года </w:t>
      </w:r>
      <w:r w:rsidRPr="00573E94">
        <w:rPr>
          <w:rFonts w:ascii="Times New Roman" w:hAnsi="Times New Roman"/>
          <w:bCs/>
          <w:color w:val="000000"/>
          <w:u w:val="single"/>
        </w:rPr>
        <w:t>(указать дату предоставления в ОАО «Славнефть-ЯНОС» учредительных и регистрационных документов)</w:t>
      </w:r>
      <w:r w:rsidRPr="00573E94">
        <w:rPr>
          <w:rFonts w:ascii="Times New Roman" w:hAnsi="Times New Roman"/>
          <w:bCs/>
          <w:color w:val="000000"/>
        </w:rPr>
        <w:t xml:space="preserve"> учредительные и регистрационные документы (в т. ч</w:t>
      </w:r>
      <w:r w:rsidRPr="00573E94">
        <w:rPr>
          <w:rFonts w:ascii="Times New Roman" w:hAnsi="Times New Roman"/>
        </w:rPr>
        <w:t>. свидетельство о государственной регистрации, свидетельство о постановке на учет в налоговом органе)</w:t>
      </w:r>
      <w:r w:rsidRPr="00573E94">
        <w:rPr>
          <w:rFonts w:ascii="Times New Roman" w:hAnsi="Times New Roman"/>
          <w:bCs/>
          <w:color w:val="000000"/>
        </w:rPr>
        <w:t xml:space="preserve"> </w:t>
      </w:r>
      <w:r w:rsidRPr="00573E94">
        <w:rPr>
          <w:rFonts w:ascii="Times New Roman" w:hAnsi="Times New Roman"/>
          <w:bCs/>
          <w:color w:val="000000"/>
          <w:u w:val="single"/>
        </w:rPr>
        <w:t>(наименование контрагента)</w:t>
      </w:r>
      <w:r w:rsidRPr="00573E94">
        <w:rPr>
          <w:rFonts w:ascii="Times New Roman" w:hAnsi="Times New Roman"/>
        </w:rPr>
        <w:t xml:space="preserve"> </w:t>
      </w:r>
      <w:r w:rsidRPr="00573E94">
        <w:rPr>
          <w:rFonts w:ascii="Times New Roman" w:hAnsi="Times New Roman"/>
          <w:bCs/>
          <w:color w:val="000000"/>
        </w:rPr>
        <w:t>не изменялись.</w:t>
      </w: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r w:rsidRPr="00573E94">
        <w:rPr>
          <w:rFonts w:ascii="Times New Roman" w:hAnsi="Times New Roman"/>
          <w:bCs/>
          <w:color w:val="000000"/>
        </w:rPr>
        <w:t>________________________</w:t>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t>____</w:t>
      </w:r>
      <w:r w:rsidRPr="00573E94">
        <w:rPr>
          <w:rFonts w:ascii="Times New Roman" w:hAnsi="Times New Roman"/>
          <w:bCs/>
          <w:color w:val="000000"/>
          <w:u w:val="single"/>
        </w:rPr>
        <w:t xml:space="preserve"> ______________</w:t>
      </w:r>
      <w:r w:rsidRPr="00573E94">
        <w:rPr>
          <w:rFonts w:ascii="Times New Roman" w:hAnsi="Times New Roman"/>
          <w:bCs/>
          <w:color w:val="000000"/>
        </w:rPr>
        <w:t>___</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(указать наименование должности единоличного</w:t>
      </w:r>
      <w:r w:rsidRPr="00573E94">
        <w:rPr>
          <w:rFonts w:ascii="Times New Roman" w:hAnsi="Times New Roman"/>
          <w:bCs/>
          <w:color w:val="000000"/>
          <w:sz w:val="16"/>
          <w:szCs w:val="16"/>
        </w:rPr>
        <w:tab/>
      </w:r>
      <w:r w:rsidRPr="00573E94">
        <w:rPr>
          <w:rFonts w:ascii="Times New Roman" w:hAnsi="Times New Roman"/>
          <w:bCs/>
          <w:color w:val="000000"/>
          <w:sz w:val="16"/>
          <w:szCs w:val="16"/>
        </w:rPr>
        <w:tab/>
        <w:t>(подпись)</w:t>
      </w:r>
      <w:r w:rsidRPr="00573E94">
        <w:rPr>
          <w:rFonts w:ascii="Times New Roman" w:hAnsi="Times New Roman"/>
          <w:bCs/>
          <w:color w:val="000000"/>
          <w:sz w:val="16"/>
          <w:szCs w:val="16"/>
        </w:rPr>
        <w:tab/>
      </w:r>
      <w:r w:rsidRPr="00573E94">
        <w:rPr>
          <w:rFonts w:ascii="Times New Roman" w:hAnsi="Times New Roman"/>
          <w:bCs/>
          <w:color w:val="000000"/>
          <w:sz w:val="16"/>
          <w:szCs w:val="16"/>
        </w:rPr>
        <w:tab/>
      </w:r>
      <w:r w:rsidRPr="00573E94">
        <w:rPr>
          <w:rFonts w:ascii="Times New Roman" w:hAnsi="Times New Roman"/>
          <w:bCs/>
          <w:color w:val="000000"/>
          <w:sz w:val="16"/>
          <w:szCs w:val="16"/>
        </w:rPr>
        <w:tab/>
        <w:t>(Ф.И.О. подписанта)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исполнительного органа в соответствии с</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Уставом Общества: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генеральный директор, директор и т.п.)</w:t>
      </w: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«_____» ______________________ 20_____ года</w:t>
      </w:r>
    </w:p>
    <w:p w:rsidR="00573E94" w:rsidRPr="00573E94" w:rsidRDefault="00573E94" w:rsidP="00573E94">
      <w:pPr>
        <w:jc w:val="right"/>
        <w:rPr>
          <w:rFonts w:ascii="Times New Roman" w:hAnsi="Times New Roman"/>
          <w:bCs/>
          <w:color w:val="000000"/>
        </w:rPr>
      </w:pPr>
    </w:p>
    <w:p w:rsidR="00573E94" w:rsidRPr="00573E94" w:rsidRDefault="00573E94" w:rsidP="00573E94">
      <w:pPr>
        <w:jc w:val="right"/>
        <w:rPr>
          <w:rFonts w:ascii="Times New Roman" w:hAnsi="Times New Roman"/>
          <w:bCs/>
          <w:color w:val="000000"/>
        </w:rPr>
      </w:pPr>
    </w:p>
    <w:p w:rsidR="00573E94" w:rsidRPr="00573E94" w:rsidRDefault="00573E94" w:rsidP="00573E94">
      <w:pPr>
        <w:spacing w:line="276" w:lineRule="auto"/>
        <w:jc w:val="center"/>
        <w:rPr>
          <w:rFonts w:ascii="Times New Roman" w:hAnsi="Times New Roman"/>
          <w:b/>
          <w:bCs/>
          <w:color w:val="000000"/>
        </w:rPr>
      </w:pPr>
      <w:r w:rsidRPr="00573E94">
        <w:rPr>
          <w:rFonts w:ascii="Times New Roman" w:hAnsi="Times New Roman"/>
          <w:b/>
          <w:bCs/>
          <w:color w:val="000000"/>
        </w:rPr>
        <w:br w:type="page"/>
      </w:r>
    </w:p>
    <w:p w:rsidR="00573E94" w:rsidRPr="00573E94" w:rsidRDefault="00573E94" w:rsidP="00573E94">
      <w:pPr>
        <w:ind w:firstLine="6521"/>
        <w:jc w:val="right"/>
        <w:rPr>
          <w:rFonts w:ascii="Times New Roman" w:hAnsi="Times New Roman"/>
          <w:b/>
          <w:bCs/>
          <w:color w:val="000000"/>
        </w:rPr>
      </w:pPr>
      <w:r>
        <w:rPr>
          <w:rFonts w:ascii="Times New Roman" w:hAnsi="Times New Roman"/>
          <w:b/>
          <w:bCs/>
          <w:color w:val="000000"/>
        </w:rPr>
        <w:lastRenderedPageBreak/>
        <w:t>Форма 11</w:t>
      </w:r>
    </w:p>
    <w:p w:rsidR="00573E94" w:rsidRPr="00573E94" w:rsidRDefault="00573E94" w:rsidP="00573E94">
      <w:pPr>
        <w:ind w:firstLine="6521"/>
        <w:rPr>
          <w:rFonts w:ascii="Times New Roman" w:hAnsi="Times New Roman"/>
          <w:bCs/>
          <w:color w:val="000000"/>
        </w:rPr>
      </w:pPr>
      <w:r w:rsidRPr="00573E94">
        <w:rPr>
          <w:rFonts w:ascii="Times New Roman" w:hAnsi="Times New Roman"/>
          <w:bCs/>
          <w:color w:val="000000"/>
        </w:rPr>
        <w:t xml:space="preserve">Генеральному директору </w:t>
      </w:r>
    </w:p>
    <w:p w:rsidR="00573E94" w:rsidRPr="00573E94" w:rsidRDefault="00573E94" w:rsidP="00573E94">
      <w:pPr>
        <w:ind w:firstLine="6521"/>
        <w:rPr>
          <w:rFonts w:ascii="Times New Roman" w:hAnsi="Times New Roman"/>
          <w:bCs/>
          <w:color w:val="000000"/>
        </w:rPr>
      </w:pPr>
      <w:r w:rsidRPr="00573E94">
        <w:rPr>
          <w:rFonts w:ascii="Times New Roman" w:hAnsi="Times New Roman"/>
          <w:bCs/>
          <w:color w:val="000000"/>
        </w:rPr>
        <w:t xml:space="preserve">ОАО «Славнефть-ЯНОС» </w:t>
      </w:r>
    </w:p>
    <w:p w:rsidR="00573E94" w:rsidRPr="00573E94" w:rsidRDefault="00573E94" w:rsidP="00573E94">
      <w:pPr>
        <w:ind w:firstLine="6521"/>
        <w:rPr>
          <w:rFonts w:ascii="Times New Roman" w:hAnsi="Times New Roman"/>
          <w:bCs/>
          <w:color w:val="000000"/>
        </w:rPr>
      </w:pPr>
      <w:proofErr w:type="spellStart"/>
      <w:r w:rsidRPr="00573E94">
        <w:rPr>
          <w:rFonts w:ascii="Times New Roman" w:hAnsi="Times New Roman"/>
          <w:bCs/>
          <w:color w:val="000000"/>
        </w:rPr>
        <w:t>Н.В.Карпову</w:t>
      </w:r>
      <w:proofErr w:type="spellEnd"/>
      <w:r w:rsidRPr="00573E94">
        <w:rPr>
          <w:rFonts w:ascii="Times New Roman" w:hAnsi="Times New Roman"/>
          <w:bCs/>
          <w:color w:val="000000"/>
        </w:rPr>
        <w:t xml:space="preserve"> </w:t>
      </w:r>
    </w:p>
    <w:p w:rsidR="00573E94" w:rsidRPr="00573E94" w:rsidRDefault="00573E94" w:rsidP="00573E94">
      <w:pPr>
        <w:jc w:val="right"/>
        <w:rPr>
          <w:rFonts w:ascii="Times New Roman" w:hAnsi="Times New Roman"/>
          <w:bCs/>
          <w:color w:val="000000"/>
        </w:rPr>
      </w:pPr>
    </w:p>
    <w:p w:rsidR="00573E94" w:rsidRPr="00573E94" w:rsidRDefault="00573E94" w:rsidP="00573E94">
      <w:pPr>
        <w:jc w:val="right"/>
        <w:rPr>
          <w:rFonts w:ascii="Times New Roman" w:hAnsi="Times New Roman"/>
          <w:bCs/>
          <w:color w:val="000000"/>
        </w:rPr>
      </w:pPr>
    </w:p>
    <w:p w:rsidR="00573E94" w:rsidRPr="00573E94" w:rsidRDefault="00573E94" w:rsidP="00573E94">
      <w:pPr>
        <w:jc w:val="right"/>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r w:rsidRPr="00573E94">
        <w:rPr>
          <w:rFonts w:ascii="Times New Roman" w:hAnsi="Times New Roman"/>
          <w:bCs/>
          <w:color w:val="000000"/>
        </w:rPr>
        <w:t xml:space="preserve">Настоящим подтверждаю, что сделка, </w:t>
      </w:r>
      <w:r w:rsidRPr="00573E94">
        <w:rPr>
          <w:rFonts w:ascii="Times New Roman" w:hAnsi="Times New Roman"/>
          <w:bCs/>
          <w:color w:val="000000"/>
          <w:u w:val="single"/>
        </w:rPr>
        <w:t>(наименование контрагента</w:t>
      </w:r>
      <w:r w:rsidRPr="00573E94">
        <w:rPr>
          <w:rFonts w:ascii="Times New Roman" w:hAnsi="Times New Roman"/>
          <w:bCs/>
          <w:color w:val="000000"/>
        </w:rPr>
        <w:t xml:space="preserve">) (далее («Общество) с ОАО «Славнефть-ЯНОС» </w:t>
      </w:r>
      <w:r w:rsidRPr="00573E94">
        <w:rPr>
          <w:rFonts w:ascii="Times New Roman" w:hAnsi="Times New Roman"/>
          <w:bCs/>
          <w:color w:val="000000"/>
          <w:u w:val="single"/>
        </w:rPr>
        <w:t>(краткое описание сделки)</w:t>
      </w:r>
      <w:r w:rsidRPr="00573E94">
        <w:rPr>
          <w:rFonts w:ascii="Times New Roman" w:hAnsi="Times New Roman"/>
          <w:bCs/>
          <w:color w:val="000000"/>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r w:rsidRPr="00573E94">
        <w:rPr>
          <w:rFonts w:ascii="Times New Roman" w:hAnsi="Times New Roman"/>
          <w:bCs/>
          <w:color w:val="000000"/>
        </w:rPr>
        <w:t>________________________</w:t>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t>__</w:t>
      </w:r>
      <w:r w:rsidRPr="00573E94">
        <w:rPr>
          <w:rFonts w:ascii="Times New Roman" w:hAnsi="Times New Roman"/>
          <w:bCs/>
          <w:color w:val="000000"/>
          <w:u w:val="single"/>
        </w:rPr>
        <w:t>__________________</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(указать наименование должности единоличного</w:t>
      </w:r>
      <w:r w:rsidRPr="00573E94">
        <w:rPr>
          <w:rFonts w:ascii="Times New Roman" w:hAnsi="Times New Roman"/>
          <w:bCs/>
          <w:color w:val="000000"/>
          <w:sz w:val="16"/>
          <w:szCs w:val="16"/>
        </w:rPr>
        <w:tab/>
      </w:r>
      <w:r w:rsidRPr="00573E94">
        <w:rPr>
          <w:rFonts w:ascii="Times New Roman" w:hAnsi="Times New Roman"/>
          <w:bCs/>
          <w:color w:val="000000"/>
          <w:sz w:val="16"/>
          <w:szCs w:val="16"/>
        </w:rPr>
        <w:tab/>
        <w:t>(подпись)</w:t>
      </w:r>
      <w:r w:rsidRPr="00573E94">
        <w:rPr>
          <w:rFonts w:ascii="Times New Roman" w:hAnsi="Times New Roman"/>
          <w:bCs/>
          <w:color w:val="000000"/>
          <w:sz w:val="16"/>
          <w:szCs w:val="16"/>
        </w:rPr>
        <w:tab/>
      </w:r>
      <w:r w:rsidRPr="00573E94">
        <w:rPr>
          <w:rFonts w:ascii="Times New Roman" w:hAnsi="Times New Roman"/>
          <w:bCs/>
          <w:color w:val="000000"/>
          <w:sz w:val="16"/>
          <w:szCs w:val="16"/>
        </w:rPr>
        <w:tab/>
      </w:r>
      <w:r w:rsidRPr="00573E94">
        <w:rPr>
          <w:rFonts w:ascii="Times New Roman" w:hAnsi="Times New Roman"/>
          <w:bCs/>
          <w:color w:val="000000"/>
          <w:sz w:val="16"/>
          <w:szCs w:val="16"/>
        </w:rPr>
        <w:tab/>
        <w:t>(Ф.И.О. подписанта)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исполнительного органа в соответствии с</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Уставом Общества: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генеральный директор, директор и т.п.)</w:t>
      </w: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«_____» ______________________ 20_____ года</w:t>
      </w:r>
    </w:p>
    <w:p w:rsidR="00573E94" w:rsidRPr="00573E94" w:rsidRDefault="00573E94" w:rsidP="00573E94">
      <w:pPr>
        <w:ind w:firstLine="6663"/>
        <w:rPr>
          <w:rFonts w:ascii="Times New Roman" w:hAnsi="Times New Roman"/>
          <w:bCs/>
          <w:color w:val="000000"/>
        </w:rPr>
      </w:pPr>
      <w:r w:rsidRPr="00573E94">
        <w:rPr>
          <w:rFonts w:ascii="Times New Roman" w:hAnsi="Times New Roman"/>
          <w:b/>
          <w:bCs/>
          <w:color w:val="000000"/>
        </w:rPr>
        <w:br w:type="page"/>
      </w:r>
      <w:r w:rsidRPr="00573E94">
        <w:rPr>
          <w:rFonts w:ascii="Times New Roman" w:hAnsi="Times New Roman"/>
          <w:bCs/>
          <w:color w:val="000000"/>
        </w:rPr>
        <w:lastRenderedPageBreak/>
        <w:t xml:space="preserve">Генеральному директору </w:t>
      </w:r>
    </w:p>
    <w:p w:rsidR="00573E94" w:rsidRPr="00573E94" w:rsidRDefault="00573E94" w:rsidP="00573E94">
      <w:pPr>
        <w:ind w:firstLine="6663"/>
        <w:rPr>
          <w:rFonts w:ascii="Times New Roman" w:hAnsi="Times New Roman"/>
          <w:bCs/>
          <w:color w:val="000000"/>
        </w:rPr>
      </w:pPr>
      <w:r w:rsidRPr="00573E94">
        <w:rPr>
          <w:rFonts w:ascii="Times New Roman" w:hAnsi="Times New Roman"/>
          <w:bCs/>
          <w:color w:val="000000"/>
        </w:rPr>
        <w:t xml:space="preserve">ОАО «Славнефть-ЯНОС» </w:t>
      </w:r>
    </w:p>
    <w:p w:rsidR="00573E94" w:rsidRPr="00573E94" w:rsidRDefault="00573E94" w:rsidP="00573E94">
      <w:pPr>
        <w:ind w:firstLine="6663"/>
        <w:rPr>
          <w:rFonts w:ascii="Times New Roman" w:hAnsi="Times New Roman"/>
          <w:bCs/>
          <w:color w:val="000000"/>
        </w:rPr>
      </w:pPr>
      <w:proofErr w:type="spellStart"/>
      <w:r w:rsidRPr="00573E94">
        <w:rPr>
          <w:rFonts w:ascii="Times New Roman" w:hAnsi="Times New Roman"/>
          <w:bCs/>
          <w:color w:val="000000"/>
        </w:rPr>
        <w:t>Н.В.Карпову</w:t>
      </w:r>
      <w:proofErr w:type="spellEnd"/>
      <w:r w:rsidRPr="00573E94">
        <w:rPr>
          <w:rFonts w:ascii="Times New Roman" w:hAnsi="Times New Roman"/>
          <w:bCs/>
          <w:color w:val="000000"/>
        </w:rPr>
        <w:t xml:space="preserve"> </w:t>
      </w:r>
    </w:p>
    <w:p w:rsidR="00573E94" w:rsidRPr="00573E94" w:rsidRDefault="00573E94" w:rsidP="00573E94">
      <w:pPr>
        <w:jc w:val="right"/>
        <w:rPr>
          <w:rFonts w:ascii="Times New Roman" w:hAnsi="Times New Roman"/>
          <w:bCs/>
          <w:color w:val="000000"/>
        </w:rPr>
      </w:pPr>
    </w:p>
    <w:p w:rsidR="00573E94" w:rsidRPr="00573E94" w:rsidRDefault="00573E94" w:rsidP="00573E94">
      <w:pPr>
        <w:jc w:val="right"/>
        <w:rPr>
          <w:rFonts w:ascii="Times New Roman" w:hAnsi="Times New Roman"/>
          <w:bCs/>
          <w:color w:val="000000"/>
        </w:rPr>
      </w:pPr>
    </w:p>
    <w:p w:rsidR="00573E94" w:rsidRPr="00573E94" w:rsidRDefault="00573E94" w:rsidP="00573E94">
      <w:pPr>
        <w:ind w:firstLine="708"/>
        <w:jc w:val="right"/>
        <w:rPr>
          <w:rFonts w:ascii="Times New Roman" w:hAnsi="Times New Roman"/>
        </w:rPr>
      </w:pPr>
    </w:p>
    <w:p w:rsidR="00573E94" w:rsidRPr="00573E94" w:rsidRDefault="00573E94" w:rsidP="00573E94">
      <w:pPr>
        <w:ind w:firstLine="567"/>
        <w:jc w:val="both"/>
        <w:rPr>
          <w:rFonts w:ascii="Times New Roman" w:hAnsi="Times New Roman"/>
        </w:rPr>
      </w:pPr>
      <w:r w:rsidRPr="00573E94">
        <w:rPr>
          <w:rFonts w:ascii="Times New Roman" w:hAnsi="Times New Roman"/>
          <w:bCs/>
          <w:color w:val="000000"/>
        </w:rPr>
        <w:t xml:space="preserve">Настоящим подтверждаю, что сделка, </w:t>
      </w:r>
      <w:r w:rsidRPr="00573E94">
        <w:rPr>
          <w:rFonts w:ascii="Times New Roman" w:hAnsi="Times New Roman"/>
          <w:bCs/>
          <w:color w:val="000000"/>
          <w:u w:val="single"/>
        </w:rPr>
        <w:t>(наименование контрагента)</w:t>
      </w:r>
      <w:r w:rsidRPr="00573E94">
        <w:rPr>
          <w:rFonts w:ascii="Times New Roman" w:hAnsi="Times New Roman"/>
          <w:bCs/>
          <w:color w:val="000000"/>
        </w:rPr>
        <w:t xml:space="preserve"> (далее «Общество») с ОАО «Славнефть-ЯНОС» </w:t>
      </w:r>
      <w:r w:rsidRPr="00573E94">
        <w:rPr>
          <w:rFonts w:ascii="Times New Roman" w:hAnsi="Times New Roman"/>
          <w:bCs/>
          <w:color w:val="000000"/>
          <w:u w:val="single"/>
        </w:rPr>
        <w:t>(краткое описание сделки)</w:t>
      </w:r>
      <w:r w:rsidRPr="00573E94">
        <w:rPr>
          <w:rFonts w:ascii="Times New Roman" w:hAnsi="Times New Roman"/>
          <w:bCs/>
          <w:color w:val="000000"/>
        </w:rPr>
        <w:t>, не является для Общества крупной и не требует её одобрения органами управления в порядке, предусмотренном действующим законодательством</w:t>
      </w:r>
      <w:r w:rsidRPr="00573E94">
        <w:rPr>
          <w:rFonts w:ascii="Times New Roman" w:hAnsi="Times New Roman"/>
        </w:rPr>
        <w:t xml:space="preserve"> и учредительными документами Общества.</w:t>
      </w: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p>
    <w:p w:rsidR="00573E94" w:rsidRPr="00573E94" w:rsidRDefault="00573E94" w:rsidP="00573E94">
      <w:pPr>
        <w:ind w:firstLine="567"/>
        <w:jc w:val="both"/>
        <w:rPr>
          <w:rFonts w:ascii="Times New Roman" w:hAnsi="Times New Roman"/>
          <w:bCs/>
          <w:color w:val="000000"/>
        </w:rPr>
      </w:pPr>
      <w:r w:rsidRPr="00573E94">
        <w:rPr>
          <w:rFonts w:ascii="Times New Roman" w:hAnsi="Times New Roman"/>
          <w:bCs/>
          <w:color w:val="000000"/>
        </w:rPr>
        <w:t>________________________</w:t>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r>
      <w:r w:rsidRPr="00573E94">
        <w:rPr>
          <w:rFonts w:ascii="Times New Roman" w:hAnsi="Times New Roman"/>
          <w:bCs/>
          <w:color w:val="000000"/>
        </w:rPr>
        <w:tab/>
        <w:t>__</w:t>
      </w:r>
      <w:r w:rsidRPr="00573E94">
        <w:rPr>
          <w:rFonts w:ascii="Times New Roman" w:hAnsi="Times New Roman"/>
          <w:bCs/>
          <w:color w:val="000000"/>
          <w:u w:val="single"/>
        </w:rPr>
        <w:t>__________________</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(указать наименование должности единоличного</w:t>
      </w:r>
      <w:r w:rsidRPr="00573E94">
        <w:rPr>
          <w:rFonts w:ascii="Times New Roman" w:hAnsi="Times New Roman"/>
          <w:bCs/>
          <w:color w:val="000000"/>
          <w:sz w:val="16"/>
          <w:szCs w:val="16"/>
        </w:rPr>
        <w:tab/>
      </w:r>
      <w:r w:rsidRPr="00573E94">
        <w:rPr>
          <w:rFonts w:ascii="Times New Roman" w:hAnsi="Times New Roman"/>
          <w:bCs/>
          <w:color w:val="000000"/>
          <w:sz w:val="16"/>
          <w:szCs w:val="16"/>
        </w:rPr>
        <w:tab/>
        <w:t>(подпись)</w:t>
      </w:r>
      <w:r w:rsidRPr="00573E94">
        <w:rPr>
          <w:rFonts w:ascii="Times New Roman" w:hAnsi="Times New Roman"/>
          <w:bCs/>
          <w:color w:val="000000"/>
          <w:sz w:val="16"/>
          <w:szCs w:val="16"/>
        </w:rPr>
        <w:tab/>
      </w:r>
      <w:r w:rsidRPr="00573E94">
        <w:rPr>
          <w:rFonts w:ascii="Times New Roman" w:hAnsi="Times New Roman"/>
          <w:bCs/>
          <w:color w:val="000000"/>
          <w:sz w:val="16"/>
          <w:szCs w:val="16"/>
        </w:rPr>
        <w:tab/>
      </w:r>
      <w:r w:rsidRPr="00573E94">
        <w:rPr>
          <w:rFonts w:ascii="Times New Roman" w:hAnsi="Times New Roman"/>
          <w:bCs/>
          <w:color w:val="000000"/>
          <w:sz w:val="16"/>
          <w:szCs w:val="16"/>
        </w:rPr>
        <w:tab/>
        <w:t>(Ф.И.О. подписанта)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исполнительного органа в соответствии с</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Уставом Общества:</w:t>
      </w: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генеральный директор, директор и т.п.)</w:t>
      </w: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p>
    <w:p w:rsidR="00573E94" w:rsidRPr="00573E94" w:rsidRDefault="00573E94" w:rsidP="00573E94">
      <w:pPr>
        <w:ind w:firstLine="567"/>
        <w:jc w:val="both"/>
        <w:rPr>
          <w:rFonts w:ascii="Times New Roman" w:hAnsi="Times New Roman"/>
          <w:bCs/>
          <w:color w:val="000000"/>
          <w:sz w:val="16"/>
          <w:szCs w:val="16"/>
        </w:rPr>
      </w:pPr>
      <w:r w:rsidRPr="00573E94">
        <w:rPr>
          <w:rFonts w:ascii="Times New Roman" w:hAnsi="Times New Roman"/>
          <w:bCs/>
          <w:color w:val="000000"/>
          <w:sz w:val="16"/>
          <w:szCs w:val="16"/>
        </w:rPr>
        <w:t>«_____» ______________________ 20_____ года</w:t>
      </w:r>
    </w:p>
    <w:p w:rsidR="00573E94" w:rsidRPr="00573E94" w:rsidRDefault="00573E94" w:rsidP="00573E94">
      <w:pPr>
        <w:ind w:firstLine="708"/>
        <w:jc w:val="right"/>
        <w:rPr>
          <w:rFonts w:ascii="Times New Roman" w:hAnsi="Times New Roman"/>
        </w:rPr>
      </w:pPr>
    </w:p>
    <w:p w:rsidR="00573E94" w:rsidRPr="00573E94" w:rsidRDefault="00573E94" w:rsidP="00573E94">
      <w:pPr>
        <w:ind w:firstLine="708"/>
        <w:jc w:val="right"/>
        <w:rPr>
          <w:rFonts w:ascii="Times New Roman" w:hAnsi="Times New Roman"/>
        </w:rPr>
      </w:pPr>
    </w:p>
    <w:p w:rsidR="00573E94" w:rsidRPr="00573E94" w:rsidRDefault="00573E94" w:rsidP="00573E94">
      <w:pPr>
        <w:ind w:firstLine="708"/>
        <w:jc w:val="right"/>
        <w:rPr>
          <w:rFonts w:ascii="Times New Roman" w:hAnsi="Times New Roman"/>
        </w:rPr>
      </w:pPr>
    </w:p>
    <w:p w:rsidR="00573E94" w:rsidRPr="00573E94" w:rsidRDefault="00573E94" w:rsidP="00573E94">
      <w:pPr>
        <w:ind w:firstLine="708"/>
        <w:jc w:val="right"/>
        <w:rPr>
          <w:rFonts w:ascii="Times New Roman" w:hAnsi="Times New Roman"/>
        </w:rPr>
      </w:pPr>
    </w:p>
    <w:p w:rsidR="00573E94" w:rsidRPr="00573E94" w:rsidRDefault="00573E94" w:rsidP="00573E94">
      <w:pPr>
        <w:rPr>
          <w:rFonts w:ascii="Times New Roman" w:hAnsi="Times New Roman"/>
        </w:rPr>
      </w:pPr>
    </w:p>
    <w:p w:rsidR="00573E94" w:rsidRPr="00573E94" w:rsidRDefault="00573E94">
      <w:pPr>
        <w:spacing w:before="0" w:line="276" w:lineRule="auto"/>
        <w:jc w:val="center"/>
        <w:rPr>
          <w:rFonts w:ascii="Times New Roman" w:hAnsi="Times New Roman"/>
          <w:sz w:val="24"/>
        </w:rPr>
      </w:pPr>
      <w:r w:rsidRPr="00573E94">
        <w:rPr>
          <w:rFonts w:ascii="Times New Roman" w:hAnsi="Times New Roman"/>
          <w:sz w:val="24"/>
        </w:rPr>
        <w:br w:type="page"/>
      </w:r>
    </w:p>
    <w:p w:rsidR="00573E94" w:rsidRPr="00573E94" w:rsidRDefault="00573E94" w:rsidP="00573E94">
      <w:pPr>
        <w:autoSpaceDE w:val="0"/>
        <w:jc w:val="right"/>
        <w:rPr>
          <w:rFonts w:ascii="Times New Roman" w:hAnsi="Times New Roman"/>
          <w:b/>
          <w:bCs/>
          <w:sz w:val="24"/>
        </w:rPr>
      </w:pPr>
      <w:r w:rsidRPr="00573E94">
        <w:rPr>
          <w:rFonts w:ascii="Times New Roman" w:hAnsi="Times New Roman"/>
          <w:b/>
          <w:bCs/>
          <w:sz w:val="24"/>
        </w:rPr>
        <w:lastRenderedPageBreak/>
        <w:t>Форма 12</w:t>
      </w:r>
    </w:p>
    <w:p w:rsidR="00573E94" w:rsidRPr="00573E94" w:rsidRDefault="00573E94" w:rsidP="00573E94">
      <w:pPr>
        <w:jc w:val="both"/>
        <w:rPr>
          <w:rFonts w:ascii="Times New Roman" w:hAnsi="Times New Roman"/>
          <w:sz w:val="24"/>
        </w:rPr>
      </w:pPr>
    </w:p>
    <w:p w:rsidR="00573E94" w:rsidRPr="00573E94" w:rsidRDefault="00573E94" w:rsidP="00574E58">
      <w:pPr>
        <w:spacing w:after="120"/>
        <w:jc w:val="center"/>
        <w:rPr>
          <w:rFonts w:ascii="Times New Roman" w:eastAsia="Calibri" w:hAnsi="Times New Roman"/>
          <w:b/>
          <w:sz w:val="32"/>
          <w:szCs w:val="32"/>
          <w:lang w:eastAsia="en-US"/>
        </w:rPr>
      </w:pPr>
      <w:r w:rsidRPr="00573E94">
        <w:rPr>
          <w:rFonts w:ascii="Times New Roman" w:eastAsia="Calibri" w:hAnsi="Times New Roman"/>
          <w:b/>
          <w:sz w:val="32"/>
          <w:szCs w:val="32"/>
          <w:lang w:eastAsia="en-US"/>
        </w:rPr>
        <w:t>Методика расчёта величины затрат на выполнение ремонтных работ работником подрядной организации за 1 час согласно регламента определения стоимости.</w:t>
      </w:r>
    </w:p>
    <w:p w:rsidR="00573E94" w:rsidRPr="00573E94" w:rsidRDefault="00573E94" w:rsidP="00573E94">
      <w:pPr>
        <w:spacing w:after="200" w:line="276" w:lineRule="auto"/>
        <w:jc w:val="both"/>
        <w:rPr>
          <w:rFonts w:ascii="Times New Roman" w:eastAsia="Calibri" w:hAnsi="Times New Roman"/>
          <w:b/>
          <w:i/>
          <w:szCs w:val="22"/>
          <w:lang w:eastAsia="en-US"/>
        </w:rPr>
      </w:pPr>
      <w:r w:rsidRPr="00573E94">
        <w:rPr>
          <w:rFonts w:ascii="Times New Roman" w:eastAsia="Calibri" w:hAnsi="Times New Roman"/>
          <w:b/>
          <w:i/>
          <w:szCs w:val="22"/>
          <w:u w:val="single"/>
          <w:lang w:eastAsia="en-US"/>
        </w:rPr>
        <w:t>Расчет величины затрат</w:t>
      </w:r>
      <w:r w:rsidRPr="00573E94">
        <w:rPr>
          <w:rFonts w:ascii="Times New Roman" w:eastAsia="Calibri" w:hAnsi="Times New Roman"/>
          <w:b/>
          <w:i/>
          <w:szCs w:val="22"/>
          <w:lang w:eastAsia="en-US"/>
        </w:rPr>
        <w:t xml:space="preserve">       ВЗ </w:t>
      </w:r>
      <w:proofErr w:type="spellStart"/>
      <w:r w:rsidRPr="00573E94">
        <w:rPr>
          <w:rFonts w:ascii="Times New Roman" w:eastAsia="Calibri" w:hAnsi="Times New Roman"/>
          <w:b/>
          <w:i/>
          <w:szCs w:val="22"/>
          <w:lang w:eastAsia="en-US"/>
        </w:rPr>
        <w:t>руб</w:t>
      </w:r>
      <w:proofErr w:type="spellEnd"/>
      <w:r w:rsidRPr="00573E94">
        <w:rPr>
          <w:rFonts w:ascii="Times New Roman" w:eastAsia="Calibri" w:hAnsi="Times New Roman"/>
          <w:b/>
          <w:i/>
          <w:szCs w:val="22"/>
          <w:lang w:eastAsia="en-US"/>
        </w:rPr>
        <w:t>/ч</w:t>
      </w:r>
      <w:bookmarkStart w:id="0" w:name="_GoBack"/>
      <w:bookmarkEnd w:id="0"/>
      <w:r w:rsidRPr="00573E94">
        <w:rPr>
          <w:rFonts w:ascii="Times New Roman" w:eastAsia="Calibri" w:hAnsi="Times New Roman"/>
          <w:b/>
          <w:i/>
          <w:szCs w:val="22"/>
          <w:lang w:eastAsia="en-US"/>
        </w:rPr>
        <w:t>ас</w:t>
      </w:r>
      <w:r w:rsidRPr="00573E94">
        <w:rPr>
          <w:rFonts w:ascii="Times New Roman" w:eastAsia="Calibri" w:hAnsi="Times New Roman"/>
          <w:b/>
          <w:i/>
          <w:szCs w:val="22"/>
          <w:u w:val="single"/>
          <w:lang w:eastAsia="en-US"/>
        </w:rPr>
        <w:t xml:space="preserve"> </w:t>
      </w:r>
      <w:r w:rsidRPr="00573E94">
        <w:rPr>
          <w:rFonts w:ascii="Times New Roman" w:eastAsia="Calibri" w:hAnsi="Times New Roman"/>
          <w:b/>
          <w:i/>
          <w:szCs w:val="22"/>
          <w:lang w:eastAsia="en-US"/>
        </w:rPr>
        <w:t>= ЗП/</w:t>
      </w:r>
      <w:proofErr w:type="spellStart"/>
      <w:proofErr w:type="gramStart"/>
      <w:r w:rsidRPr="00573E94">
        <w:rPr>
          <w:rFonts w:ascii="Times New Roman" w:eastAsia="Calibri" w:hAnsi="Times New Roman"/>
          <w:b/>
          <w:i/>
          <w:szCs w:val="22"/>
          <w:lang w:eastAsia="en-US"/>
        </w:rPr>
        <w:t>мес:Кчас</w:t>
      </w:r>
      <w:proofErr w:type="spellEnd"/>
      <w:proofErr w:type="gramEnd"/>
      <w:r w:rsidRPr="00573E94">
        <w:rPr>
          <w:rFonts w:ascii="Times New Roman" w:eastAsia="Calibri" w:hAnsi="Times New Roman"/>
          <w:b/>
          <w:i/>
          <w:szCs w:val="22"/>
          <w:lang w:eastAsia="en-US"/>
        </w:rPr>
        <w:t>/</w:t>
      </w:r>
      <w:proofErr w:type="spellStart"/>
      <w:r w:rsidRPr="00573E94">
        <w:rPr>
          <w:rFonts w:ascii="Times New Roman" w:eastAsia="Calibri" w:hAnsi="Times New Roman"/>
          <w:b/>
          <w:i/>
          <w:szCs w:val="22"/>
          <w:lang w:eastAsia="en-US"/>
        </w:rPr>
        <w:t>мес</w:t>
      </w:r>
      <w:proofErr w:type="spellEnd"/>
      <w:r w:rsidRPr="00573E94">
        <w:rPr>
          <w:rFonts w:ascii="Times New Roman" w:eastAsia="Calibri" w:hAnsi="Times New Roman"/>
          <w:b/>
          <w:i/>
          <w:szCs w:val="22"/>
          <w:lang w:eastAsia="en-US"/>
        </w:rPr>
        <w:t xml:space="preserve"> х</w:t>
      </w:r>
      <w:r w:rsidRPr="00573E94">
        <w:rPr>
          <w:rFonts w:ascii="Times New Roman" w:hAnsi="Times New Roman"/>
          <w:b/>
          <w:i/>
          <w:color w:val="000000"/>
          <w:szCs w:val="22"/>
        </w:rPr>
        <w:t xml:space="preserve"> </w:t>
      </w:r>
      <w:proofErr w:type="spellStart"/>
      <w:r w:rsidRPr="00573E94">
        <w:rPr>
          <w:rFonts w:ascii="Times New Roman" w:hAnsi="Times New Roman"/>
          <w:b/>
          <w:i/>
          <w:color w:val="000000"/>
          <w:szCs w:val="22"/>
        </w:rPr>
        <w:t>К</w:t>
      </w:r>
      <w:r w:rsidRPr="00573E94">
        <w:rPr>
          <w:rFonts w:ascii="Times New Roman" w:hAnsi="Times New Roman"/>
          <w:b/>
          <w:i/>
          <w:color w:val="000000"/>
          <w:sz w:val="24"/>
          <w:szCs w:val="22"/>
          <w:vertAlign w:val="subscript"/>
        </w:rPr>
        <w:t>усл</w:t>
      </w:r>
      <w:proofErr w:type="spellEnd"/>
      <w:r w:rsidRPr="00573E94">
        <w:rPr>
          <w:rFonts w:ascii="Times New Roman" w:hAnsi="Times New Roman"/>
          <w:b/>
          <w:i/>
          <w:color w:val="000000"/>
          <w:sz w:val="24"/>
          <w:szCs w:val="22"/>
          <w:vertAlign w:val="subscript"/>
        </w:rPr>
        <w:t xml:space="preserve">. труда </w:t>
      </w:r>
      <w:r w:rsidRPr="00573E94">
        <w:rPr>
          <w:rFonts w:ascii="Times New Roman" w:hAnsi="Times New Roman"/>
          <w:b/>
          <w:i/>
          <w:color w:val="000000"/>
          <w:szCs w:val="22"/>
          <w:vertAlign w:val="subscript"/>
        </w:rPr>
        <w:t>х</w:t>
      </w:r>
      <w:r w:rsidRPr="00573E94">
        <w:rPr>
          <w:rFonts w:ascii="Times New Roman" w:hAnsi="Times New Roman"/>
          <w:b/>
          <w:i/>
          <w:color w:val="000000"/>
          <w:szCs w:val="22"/>
        </w:rPr>
        <w:t xml:space="preserve"> (1+Кнр+Ксп) </w:t>
      </w:r>
      <w:r w:rsidRPr="00573E94">
        <w:rPr>
          <w:rFonts w:ascii="Times New Roman" w:hAnsi="Times New Roman"/>
          <w:color w:val="000000"/>
          <w:szCs w:val="22"/>
        </w:rPr>
        <w:t xml:space="preserve">х </w:t>
      </w:r>
      <w:proofErr w:type="spellStart"/>
      <w:r w:rsidRPr="00573E94">
        <w:rPr>
          <w:rFonts w:ascii="Times New Roman" w:hAnsi="Times New Roman"/>
          <w:b/>
          <w:i/>
          <w:color w:val="000000"/>
          <w:szCs w:val="22"/>
        </w:rPr>
        <w:t>Кзим</w:t>
      </w:r>
      <w:proofErr w:type="spellEnd"/>
      <w:r w:rsidRPr="00573E94">
        <w:rPr>
          <w:rFonts w:ascii="Times New Roman" w:hAnsi="Times New Roman"/>
          <w:b/>
          <w:i/>
          <w:color w:val="000000"/>
          <w:szCs w:val="22"/>
        </w:rPr>
        <w:t xml:space="preserve">. </w:t>
      </w:r>
    </w:p>
    <w:p w:rsidR="00573E94" w:rsidRPr="00573E94" w:rsidRDefault="00573E94" w:rsidP="00573E94">
      <w:pPr>
        <w:spacing w:after="200" w:line="276" w:lineRule="auto"/>
        <w:jc w:val="both"/>
        <w:rPr>
          <w:rFonts w:ascii="Times New Roman" w:eastAsia="Calibri" w:hAnsi="Times New Roman"/>
          <w:szCs w:val="22"/>
          <w:lang w:eastAsia="en-US"/>
        </w:rPr>
      </w:pPr>
      <w:r w:rsidRPr="00573E94">
        <w:rPr>
          <w:rFonts w:ascii="Times New Roman" w:eastAsia="Calibri" w:hAnsi="Times New Roman"/>
          <w:szCs w:val="22"/>
          <w:lang w:eastAsia="en-US"/>
        </w:rPr>
        <w:t>ЗП/</w:t>
      </w:r>
      <w:proofErr w:type="spellStart"/>
      <w:r w:rsidRPr="00573E94">
        <w:rPr>
          <w:rFonts w:ascii="Times New Roman" w:eastAsia="Calibri" w:hAnsi="Times New Roman"/>
          <w:szCs w:val="22"/>
          <w:lang w:eastAsia="en-US"/>
        </w:rPr>
        <w:t>мес</w:t>
      </w:r>
      <w:proofErr w:type="spellEnd"/>
      <w:r w:rsidRPr="00573E94">
        <w:rPr>
          <w:rFonts w:ascii="Times New Roman" w:eastAsia="Calibri" w:hAnsi="Times New Roman"/>
          <w:szCs w:val="22"/>
          <w:lang w:eastAsia="en-US"/>
        </w:rPr>
        <w:t xml:space="preserve"> – размер затрат по заработной плате (средний разряд), </w:t>
      </w:r>
      <w:proofErr w:type="spellStart"/>
      <w:r w:rsidRPr="00573E94">
        <w:rPr>
          <w:rFonts w:ascii="Times New Roman" w:eastAsia="Calibri" w:hAnsi="Times New Roman"/>
          <w:szCs w:val="22"/>
          <w:lang w:eastAsia="en-US"/>
        </w:rPr>
        <w:t>руб</w:t>
      </w:r>
      <w:proofErr w:type="spellEnd"/>
      <w:r w:rsidRPr="00573E94">
        <w:rPr>
          <w:rFonts w:ascii="Times New Roman" w:eastAsia="Calibri" w:hAnsi="Times New Roman"/>
          <w:szCs w:val="22"/>
          <w:lang w:eastAsia="en-US"/>
        </w:rPr>
        <w:t>/мес., согласно регламенту определения стоимости работ;</w:t>
      </w:r>
    </w:p>
    <w:p w:rsidR="00573E94" w:rsidRPr="00573E94" w:rsidRDefault="00573E94" w:rsidP="00573E94">
      <w:pPr>
        <w:spacing w:after="200" w:line="276" w:lineRule="auto"/>
        <w:jc w:val="both"/>
        <w:rPr>
          <w:rFonts w:ascii="Times New Roman" w:eastAsia="Calibri" w:hAnsi="Times New Roman"/>
          <w:szCs w:val="22"/>
          <w:lang w:eastAsia="en-US"/>
        </w:rPr>
      </w:pPr>
      <w:proofErr w:type="spellStart"/>
      <w:r w:rsidRPr="00573E94">
        <w:rPr>
          <w:rFonts w:ascii="Times New Roman" w:eastAsia="Calibri" w:hAnsi="Times New Roman"/>
          <w:szCs w:val="22"/>
          <w:lang w:eastAsia="en-US"/>
        </w:rPr>
        <w:t>Кчас</w:t>
      </w:r>
      <w:proofErr w:type="spellEnd"/>
      <w:r w:rsidRPr="00573E94">
        <w:rPr>
          <w:rFonts w:ascii="Times New Roman" w:eastAsia="Calibri" w:hAnsi="Times New Roman"/>
          <w:szCs w:val="22"/>
          <w:lang w:eastAsia="en-US"/>
        </w:rPr>
        <w:t>/</w:t>
      </w:r>
      <w:proofErr w:type="spellStart"/>
      <w:r w:rsidRPr="00573E94">
        <w:rPr>
          <w:rFonts w:ascii="Times New Roman" w:eastAsia="Calibri" w:hAnsi="Times New Roman"/>
          <w:szCs w:val="22"/>
          <w:lang w:eastAsia="en-US"/>
        </w:rPr>
        <w:t>мес</w:t>
      </w:r>
      <w:proofErr w:type="spellEnd"/>
      <w:r w:rsidRPr="00573E94">
        <w:rPr>
          <w:rFonts w:ascii="Times New Roman" w:eastAsia="Calibri" w:hAnsi="Times New Roman"/>
          <w:szCs w:val="22"/>
          <w:lang w:eastAsia="en-US"/>
        </w:rPr>
        <w:t xml:space="preserve"> – норма рабочего времени часов в месяц= (</w:t>
      </w:r>
      <w:r w:rsidRPr="00573E94">
        <w:rPr>
          <w:rFonts w:ascii="Times New Roman" w:hAnsi="Times New Roman"/>
          <w:color w:val="000000"/>
          <w:szCs w:val="22"/>
        </w:rPr>
        <w:t xml:space="preserve">Норма рабочего времени (часов в год) / 12 мес.) В 2018 году будет составлять 1970 час:12мес=164,17 час/мес. </w:t>
      </w:r>
      <w:r w:rsidRPr="00573E94">
        <w:rPr>
          <w:rFonts w:ascii="Times New Roman" w:eastAsia="Calibri" w:hAnsi="Times New Roman"/>
          <w:szCs w:val="22"/>
          <w:lang w:eastAsia="en-US"/>
        </w:rPr>
        <w:t>(официальная версия календаря 2018 года, утвержденная правительством РФ);</w:t>
      </w:r>
    </w:p>
    <w:p w:rsidR="00573E94" w:rsidRPr="00573E94" w:rsidRDefault="00573E94" w:rsidP="00573E94">
      <w:pPr>
        <w:spacing w:after="200" w:line="276" w:lineRule="auto"/>
        <w:jc w:val="both"/>
        <w:rPr>
          <w:rFonts w:ascii="Times New Roman" w:hAnsi="Times New Roman"/>
          <w:color w:val="000000"/>
          <w:szCs w:val="22"/>
        </w:rPr>
      </w:pPr>
      <w:r w:rsidRPr="00573E94">
        <w:rPr>
          <w:rFonts w:ascii="Times New Roman" w:hAnsi="Times New Roman"/>
          <w:color w:val="000000"/>
          <w:szCs w:val="22"/>
        </w:rPr>
        <w:t>К</w:t>
      </w:r>
      <w:r w:rsidRPr="00573E94">
        <w:rPr>
          <w:rFonts w:ascii="Times New Roman" w:hAnsi="Times New Roman"/>
          <w:color w:val="000000"/>
          <w:sz w:val="24"/>
          <w:szCs w:val="22"/>
          <w:vertAlign w:val="subscript"/>
        </w:rPr>
        <w:t xml:space="preserve"> </w:t>
      </w:r>
      <w:proofErr w:type="spellStart"/>
      <w:proofErr w:type="gramStart"/>
      <w:r w:rsidRPr="00573E94">
        <w:rPr>
          <w:rFonts w:ascii="Times New Roman" w:hAnsi="Times New Roman"/>
          <w:color w:val="000000"/>
          <w:sz w:val="24"/>
          <w:szCs w:val="22"/>
          <w:vertAlign w:val="subscript"/>
        </w:rPr>
        <w:t>стесн</w:t>
      </w:r>
      <w:proofErr w:type="spellEnd"/>
      <w:r w:rsidRPr="00573E94">
        <w:rPr>
          <w:rFonts w:ascii="Times New Roman" w:hAnsi="Times New Roman"/>
          <w:color w:val="000000"/>
          <w:sz w:val="24"/>
          <w:szCs w:val="22"/>
          <w:vertAlign w:val="subscript"/>
        </w:rPr>
        <w:t>.-</w:t>
      </w:r>
      <w:proofErr w:type="gramEnd"/>
      <w:r w:rsidRPr="00573E94">
        <w:rPr>
          <w:rFonts w:ascii="Times New Roman" w:eastAsia="Calibri" w:hAnsi="Times New Roman"/>
          <w:szCs w:val="22"/>
          <w:lang w:eastAsia="en-US"/>
        </w:rPr>
        <w:t xml:space="preserve"> коэффициент стесненности, согласно регламенту определения стоимости работ;</w:t>
      </w:r>
    </w:p>
    <w:p w:rsidR="00573E94" w:rsidRPr="00573E94" w:rsidRDefault="00573E94" w:rsidP="00573E94">
      <w:pPr>
        <w:spacing w:after="200" w:line="276" w:lineRule="auto"/>
        <w:jc w:val="both"/>
        <w:rPr>
          <w:rFonts w:ascii="Times New Roman" w:hAnsi="Times New Roman"/>
          <w:color w:val="000000"/>
          <w:szCs w:val="22"/>
        </w:rPr>
      </w:pPr>
      <w:proofErr w:type="spellStart"/>
      <w:r w:rsidRPr="00573E94">
        <w:rPr>
          <w:rFonts w:ascii="Times New Roman" w:hAnsi="Times New Roman"/>
          <w:color w:val="000000"/>
          <w:szCs w:val="22"/>
        </w:rPr>
        <w:t>Кнр</w:t>
      </w:r>
      <w:proofErr w:type="spellEnd"/>
      <w:r w:rsidRPr="00573E94">
        <w:rPr>
          <w:rFonts w:ascii="Times New Roman" w:hAnsi="Times New Roman"/>
          <w:color w:val="000000"/>
          <w:szCs w:val="22"/>
        </w:rPr>
        <w:t xml:space="preserve"> – коэффициент накладных расходов, накладные расходы (% от ФОТ),</w:t>
      </w:r>
      <w:r w:rsidRPr="00573E94">
        <w:rPr>
          <w:rFonts w:ascii="Times New Roman" w:eastAsia="Calibri" w:hAnsi="Times New Roman"/>
          <w:szCs w:val="22"/>
          <w:lang w:eastAsia="en-US"/>
        </w:rPr>
        <w:t xml:space="preserve"> согласно регламенту определения стоимости работ;</w:t>
      </w:r>
    </w:p>
    <w:p w:rsidR="00573E94" w:rsidRPr="00573E94" w:rsidRDefault="00573E94" w:rsidP="00573E94">
      <w:pPr>
        <w:spacing w:after="200" w:line="276" w:lineRule="auto"/>
        <w:jc w:val="both"/>
        <w:rPr>
          <w:rFonts w:ascii="Times New Roman" w:hAnsi="Times New Roman"/>
          <w:color w:val="000000"/>
          <w:szCs w:val="22"/>
        </w:rPr>
      </w:pPr>
      <w:proofErr w:type="spellStart"/>
      <w:r w:rsidRPr="00573E94">
        <w:rPr>
          <w:rFonts w:ascii="Times New Roman" w:hAnsi="Times New Roman"/>
          <w:color w:val="000000"/>
          <w:szCs w:val="22"/>
        </w:rPr>
        <w:t>Ксп</w:t>
      </w:r>
      <w:proofErr w:type="spellEnd"/>
      <w:r w:rsidRPr="00573E94">
        <w:rPr>
          <w:rFonts w:ascii="Times New Roman" w:hAnsi="Times New Roman"/>
          <w:color w:val="000000"/>
          <w:szCs w:val="22"/>
        </w:rPr>
        <w:t xml:space="preserve"> - коэффициент сметной прибыли, сметная прибыль (% от ФОТ),</w:t>
      </w:r>
      <w:r w:rsidRPr="00573E94">
        <w:rPr>
          <w:rFonts w:ascii="Times New Roman" w:eastAsia="Calibri" w:hAnsi="Times New Roman"/>
          <w:szCs w:val="22"/>
          <w:lang w:eastAsia="en-US"/>
        </w:rPr>
        <w:t xml:space="preserve"> согласно регламенту определения стоимости работ;</w:t>
      </w:r>
    </w:p>
    <w:p w:rsidR="00573E94" w:rsidRPr="00573E94" w:rsidRDefault="00573E94" w:rsidP="00573E94">
      <w:pPr>
        <w:spacing w:after="200" w:line="276" w:lineRule="auto"/>
        <w:jc w:val="both"/>
        <w:rPr>
          <w:rFonts w:ascii="Times New Roman" w:hAnsi="Times New Roman"/>
          <w:color w:val="000000"/>
          <w:szCs w:val="22"/>
        </w:rPr>
      </w:pPr>
      <w:r w:rsidRPr="00573E94">
        <w:rPr>
          <w:rFonts w:ascii="Times New Roman" w:hAnsi="Times New Roman"/>
          <w:color w:val="000000"/>
          <w:szCs w:val="22"/>
        </w:rPr>
        <w:t xml:space="preserve"> </w:t>
      </w:r>
      <w:proofErr w:type="spellStart"/>
      <w:r w:rsidRPr="00573E94">
        <w:rPr>
          <w:rFonts w:ascii="Times New Roman" w:hAnsi="Times New Roman"/>
          <w:color w:val="000000"/>
          <w:szCs w:val="22"/>
        </w:rPr>
        <w:t>Кзим</w:t>
      </w:r>
      <w:proofErr w:type="spellEnd"/>
      <w:r w:rsidRPr="00573E94">
        <w:rPr>
          <w:rFonts w:ascii="Times New Roman" w:hAnsi="Times New Roman"/>
          <w:color w:val="000000"/>
          <w:szCs w:val="22"/>
        </w:rPr>
        <w:t xml:space="preserve"> - коэффициент зимнего удорожания,</w:t>
      </w:r>
      <w:r w:rsidRPr="00573E94">
        <w:rPr>
          <w:rFonts w:ascii="Times New Roman" w:eastAsia="Calibri" w:hAnsi="Times New Roman"/>
          <w:szCs w:val="22"/>
          <w:lang w:eastAsia="en-US"/>
        </w:rPr>
        <w:t xml:space="preserve"> согласно регламенту определения стоимости работ;</w:t>
      </w:r>
    </w:p>
    <w:p w:rsidR="00573E94" w:rsidRPr="00573E94" w:rsidRDefault="00573E94" w:rsidP="00573E94">
      <w:pPr>
        <w:spacing w:after="200" w:line="276" w:lineRule="auto"/>
        <w:jc w:val="both"/>
        <w:rPr>
          <w:rFonts w:ascii="Times New Roman" w:eastAsia="Calibri" w:hAnsi="Times New Roman"/>
          <w:b/>
          <w:szCs w:val="22"/>
          <w:lang w:eastAsia="en-US"/>
        </w:rPr>
      </w:pPr>
      <w:r w:rsidRPr="00573E94">
        <w:rPr>
          <w:rFonts w:ascii="Times New Roman" w:eastAsia="Calibri" w:hAnsi="Times New Roman"/>
          <w:b/>
          <w:szCs w:val="22"/>
          <w:lang w:eastAsia="en-US"/>
        </w:rPr>
        <w:t>*Пример:</w:t>
      </w:r>
    </w:p>
    <w:p w:rsidR="00573E94" w:rsidRPr="00573E94" w:rsidRDefault="00573E94" w:rsidP="00573E94">
      <w:pPr>
        <w:spacing w:after="200" w:line="276" w:lineRule="auto"/>
        <w:jc w:val="both"/>
        <w:rPr>
          <w:rFonts w:ascii="Times New Roman" w:eastAsia="Calibri" w:hAnsi="Times New Roman"/>
          <w:szCs w:val="22"/>
          <w:lang w:eastAsia="en-US"/>
        </w:rPr>
      </w:pPr>
      <w:r w:rsidRPr="00573E94">
        <w:rPr>
          <w:rFonts w:ascii="Times New Roman" w:hAnsi="Times New Roman"/>
          <w:color w:val="000000"/>
          <w:szCs w:val="22"/>
        </w:rPr>
        <w:t xml:space="preserve">Норма рабочего времени в 2018 г. при 40-часовой рабочей </w:t>
      </w:r>
      <w:proofErr w:type="gramStart"/>
      <w:r w:rsidRPr="00573E94">
        <w:rPr>
          <w:rFonts w:ascii="Times New Roman" w:hAnsi="Times New Roman"/>
          <w:color w:val="000000"/>
          <w:szCs w:val="22"/>
        </w:rPr>
        <w:t>неделе  составит</w:t>
      </w:r>
      <w:proofErr w:type="gramEnd"/>
      <w:r w:rsidRPr="00573E94">
        <w:rPr>
          <w:rFonts w:ascii="Times New Roman" w:hAnsi="Times New Roman"/>
          <w:color w:val="000000"/>
          <w:szCs w:val="22"/>
        </w:rPr>
        <w:t xml:space="preserve"> 1 970 час;</w:t>
      </w:r>
    </w:p>
    <w:p w:rsidR="00573E94" w:rsidRPr="00573E94" w:rsidRDefault="00573E94" w:rsidP="00573E94">
      <w:pPr>
        <w:spacing w:after="200" w:line="276" w:lineRule="auto"/>
        <w:jc w:val="both"/>
        <w:rPr>
          <w:rFonts w:ascii="Times New Roman" w:eastAsia="Calibri" w:hAnsi="Times New Roman"/>
          <w:szCs w:val="22"/>
          <w:lang w:eastAsia="en-US"/>
        </w:rPr>
      </w:pPr>
      <w:r w:rsidRPr="00573E94">
        <w:rPr>
          <w:rFonts w:ascii="Times New Roman" w:eastAsia="Calibri" w:hAnsi="Times New Roman"/>
          <w:b/>
          <w:szCs w:val="22"/>
          <w:lang w:eastAsia="en-US"/>
        </w:rPr>
        <w:t>ЗП/</w:t>
      </w:r>
      <w:proofErr w:type="spellStart"/>
      <w:r w:rsidRPr="00573E94">
        <w:rPr>
          <w:rFonts w:ascii="Times New Roman" w:eastAsia="Calibri" w:hAnsi="Times New Roman"/>
          <w:b/>
          <w:szCs w:val="22"/>
          <w:lang w:eastAsia="en-US"/>
        </w:rPr>
        <w:t>мес</w:t>
      </w:r>
      <w:proofErr w:type="spellEnd"/>
      <w:r w:rsidRPr="00573E94">
        <w:rPr>
          <w:rFonts w:ascii="Times New Roman" w:eastAsia="Calibri" w:hAnsi="Times New Roman"/>
          <w:szCs w:val="22"/>
          <w:lang w:eastAsia="en-US"/>
        </w:rPr>
        <w:t xml:space="preserve"> - размер затрат по заработной плате (средний разряд), по </w:t>
      </w:r>
      <w:proofErr w:type="gramStart"/>
      <w:r w:rsidRPr="00573E94">
        <w:rPr>
          <w:rFonts w:ascii="Times New Roman" w:eastAsia="Calibri" w:hAnsi="Times New Roman"/>
          <w:szCs w:val="22"/>
          <w:lang w:eastAsia="en-US"/>
        </w:rPr>
        <w:t>регламенту  22000</w:t>
      </w:r>
      <w:proofErr w:type="gramEnd"/>
      <w:r w:rsidRPr="00573E94">
        <w:rPr>
          <w:rFonts w:ascii="Times New Roman" w:eastAsia="Calibri" w:hAnsi="Times New Roman"/>
          <w:szCs w:val="22"/>
          <w:lang w:eastAsia="en-US"/>
        </w:rPr>
        <w:t xml:space="preserve"> </w:t>
      </w:r>
      <w:proofErr w:type="spellStart"/>
      <w:r w:rsidRPr="00573E94">
        <w:rPr>
          <w:rFonts w:ascii="Times New Roman" w:eastAsia="Calibri" w:hAnsi="Times New Roman"/>
          <w:szCs w:val="22"/>
          <w:lang w:eastAsia="en-US"/>
        </w:rPr>
        <w:t>руб</w:t>
      </w:r>
      <w:proofErr w:type="spellEnd"/>
      <w:r w:rsidRPr="00573E94">
        <w:rPr>
          <w:rFonts w:ascii="Times New Roman" w:eastAsia="Calibri" w:hAnsi="Times New Roman"/>
          <w:szCs w:val="22"/>
          <w:lang w:eastAsia="en-US"/>
        </w:rPr>
        <w:t>/</w:t>
      </w:r>
      <w:proofErr w:type="spellStart"/>
      <w:r w:rsidRPr="00573E94">
        <w:rPr>
          <w:rFonts w:ascii="Times New Roman" w:eastAsia="Calibri" w:hAnsi="Times New Roman"/>
          <w:szCs w:val="22"/>
          <w:lang w:eastAsia="en-US"/>
        </w:rPr>
        <w:t>мес</w:t>
      </w:r>
      <w:proofErr w:type="spellEnd"/>
      <w:r w:rsidRPr="00573E94">
        <w:rPr>
          <w:rFonts w:ascii="Times New Roman" w:eastAsia="Calibri" w:hAnsi="Times New Roman"/>
          <w:szCs w:val="22"/>
          <w:lang w:eastAsia="en-US"/>
        </w:rPr>
        <w:t xml:space="preserve">; </w:t>
      </w:r>
    </w:p>
    <w:p w:rsidR="00573E94" w:rsidRPr="00573E94" w:rsidRDefault="00573E94" w:rsidP="00573E94">
      <w:pPr>
        <w:spacing w:after="200" w:line="276" w:lineRule="auto"/>
        <w:jc w:val="both"/>
        <w:rPr>
          <w:rFonts w:ascii="Times New Roman" w:eastAsia="Calibri" w:hAnsi="Times New Roman"/>
          <w:szCs w:val="22"/>
          <w:lang w:eastAsia="en-US"/>
        </w:rPr>
      </w:pPr>
      <w:proofErr w:type="spellStart"/>
      <w:r w:rsidRPr="00573E94">
        <w:rPr>
          <w:rFonts w:ascii="Times New Roman" w:eastAsia="Calibri" w:hAnsi="Times New Roman"/>
          <w:b/>
          <w:szCs w:val="22"/>
          <w:lang w:eastAsia="en-US"/>
        </w:rPr>
        <w:t>Кчас</w:t>
      </w:r>
      <w:proofErr w:type="spellEnd"/>
      <w:r w:rsidRPr="00573E94">
        <w:rPr>
          <w:rFonts w:ascii="Times New Roman" w:eastAsia="Calibri" w:hAnsi="Times New Roman"/>
          <w:b/>
          <w:szCs w:val="22"/>
          <w:lang w:eastAsia="en-US"/>
        </w:rPr>
        <w:t>/</w:t>
      </w:r>
      <w:proofErr w:type="spellStart"/>
      <w:r w:rsidRPr="00573E94">
        <w:rPr>
          <w:rFonts w:ascii="Times New Roman" w:eastAsia="Calibri" w:hAnsi="Times New Roman"/>
          <w:b/>
          <w:szCs w:val="22"/>
          <w:lang w:eastAsia="en-US"/>
        </w:rPr>
        <w:t>мес</w:t>
      </w:r>
      <w:proofErr w:type="spellEnd"/>
      <w:r w:rsidRPr="00573E94">
        <w:rPr>
          <w:rFonts w:ascii="Times New Roman" w:eastAsia="Calibri" w:hAnsi="Times New Roman"/>
          <w:szCs w:val="22"/>
          <w:lang w:eastAsia="en-US"/>
        </w:rPr>
        <w:t xml:space="preserve"> = </w:t>
      </w:r>
      <w:r w:rsidRPr="00573E94">
        <w:rPr>
          <w:rFonts w:ascii="Times New Roman" w:hAnsi="Times New Roman"/>
          <w:color w:val="000000"/>
          <w:szCs w:val="22"/>
        </w:rPr>
        <w:t xml:space="preserve">1970 </w:t>
      </w:r>
      <w:proofErr w:type="gramStart"/>
      <w:r w:rsidRPr="00573E94">
        <w:rPr>
          <w:rFonts w:ascii="Times New Roman" w:hAnsi="Times New Roman"/>
          <w:color w:val="000000"/>
          <w:szCs w:val="22"/>
        </w:rPr>
        <w:t>час./</w:t>
      </w:r>
      <w:proofErr w:type="gramEnd"/>
      <w:r w:rsidRPr="00573E94">
        <w:rPr>
          <w:rFonts w:ascii="Times New Roman" w:hAnsi="Times New Roman"/>
          <w:color w:val="000000"/>
          <w:szCs w:val="22"/>
        </w:rPr>
        <w:t xml:space="preserve">12 мес. = 164,17 час./мес.; </w:t>
      </w:r>
      <w:r w:rsidRPr="00573E94">
        <w:rPr>
          <w:rFonts w:ascii="Times New Roman" w:hAnsi="Times New Roman"/>
          <w:b/>
          <w:color w:val="000000"/>
          <w:szCs w:val="22"/>
        </w:rPr>
        <w:t xml:space="preserve">К </w:t>
      </w:r>
      <w:proofErr w:type="spellStart"/>
      <w:r w:rsidRPr="00573E94">
        <w:rPr>
          <w:rFonts w:ascii="Times New Roman" w:hAnsi="Times New Roman"/>
          <w:b/>
          <w:color w:val="000000"/>
          <w:sz w:val="24"/>
          <w:szCs w:val="22"/>
          <w:vertAlign w:val="subscript"/>
        </w:rPr>
        <w:t>стесн</w:t>
      </w:r>
      <w:proofErr w:type="spellEnd"/>
      <w:r w:rsidRPr="00573E94">
        <w:rPr>
          <w:rFonts w:ascii="Times New Roman" w:hAnsi="Times New Roman"/>
          <w:color w:val="000000"/>
          <w:szCs w:val="22"/>
        </w:rPr>
        <w:t xml:space="preserve"> = 1,25;</w:t>
      </w:r>
    </w:p>
    <w:p w:rsidR="00573E94" w:rsidRPr="00573E94" w:rsidRDefault="00573E94" w:rsidP="00573E94">
      <w:pPr>
        <w:spacing w:after="200" w:line="276" w:lineRule="auto"/>
        <w:jc w:val="both"/>
        <w:rPr>
          <w:rFonts w:ascii="Times New Roman" w:eastAsia="Calibri" w:hAnsi="Times New Roman"/>
          <w:szCs w:val="22"/>
          <w:lang w:eastAsia="en-US"/>
        </w:rPr>
      </w:pPr>
      <w:proofErr w:type="spellStart"/>
      <w:r w:rsidRPr="00573E94">
        <w:rPr>
          <w:rFonts w:ascii="Times New Roman" w:hAnsi="Times New Roman"/>
          <w:b/>
          <w:color w:val="000000"/>
          <w:szCs w:val="22"/>
        </w:rPr>
        <w:t>Кнр</w:t>
      </w:r>
      <w:proofErr w:type="spellEnd"/>
      <w:r w:rsidRPr="00573E94">
        <w:rPr>
          <w:rFonts w:ascii="Times New Roman" w:hAnsi="Times New Roman"/>
          <w:color w:val="000000"/>
          <w:szCs w:val="22"/>
        </w:rPr>
        <w:t xml:space="preserve"> –0,9 коэффициент накладных расходов, накладные расходы </w:t>
      </w:r>
      <w:r w:rsidRPr="00573E94">
        <w:rPr>
          <w:rFonts w:ascii="Times New Roman" w:eastAsia="Calibri" w:hAnsi="Times New Roman"/>
          <w:szCs w:val="22"/>
          <w:lang w:eastAsia="en-US"/>
        </w:rPr>
        <w:t>по регламенту</w:t>
      </w:r>
      <w:r w:rsidRPr="00573E94">
        <w:rPr>
          <w:rFonts w:ascii="Times New Roman" w:hAnsi="Times New Roman"/>
          <w:color w:val="000000"/>
          <w:szCs w:val="22"/>
        </w:rPr>
        <w:t xml:space="preserve"> 90% от ФОТ;</w:t>
      </w:r>
    </w:p>
    <w:p w:rsidR="00573E94" w:rsidRPr="00573E94" w:rsidRDefault="00573E94" w:rsidP="00573E94">
      <w:pPr>
        <w:spacing w:after="200" w:line="276" w:lineRule="auto"/>
        <w:jc w:val="both"/>
        <w:rPr>
          <w:rFonts w:ascii="Times New Roman" w:eastAsia="Calibri" w:hAnsi="Times New Roman"/>
          <w:szCs w:val="22"/>
          <w:lang w:eastAsia="en-US"/>
        </w:rPr>
      </w:pPr>
      <w:proofErr w:type="spellStart"/>
      <w:r w:rsidRPr="00573E94">
        <w:rPr>
          <w:rFonts w:ascii="Times New Roman" w:hAnsi="Times New Roman"/>
          <w:b/>
          <w:color w:val="000000"/>
          <w:szCs w:val="22"/>
        </w:rPr>
        <w:t>Ксп</w:t>
      </w:r>
      <w:proofErr w:type="spellEnd"/>
      <w:r w:rsidRPr="00573E94">
        <w:rPr>
          <w:rFonts w:ascii="Times New Roman" w:hAnsi="Times New Roman"/>
          <w:color w:val="000000"/>
          <w:szCs w:val="22"/>
        </w:rPr>
        <w:t xml:space="preserve"> -0,55 коэффициент сметной прибыли, сметная прибыль по регламенту 55% от ФОТ;</w:t>
      </w:r>
    </w:p>
    <w:p w:rsidR="00573E94" w:rsidRPr="00573E94" w:rsidRDefault="00573E94" w:rsidP="00573E94">
      <w:pPr>
        <w:spacing w:after="200" w:line="276" w:lineRule="auto"/>
        <w:jc w:val="both"/>
        <w:rPr>
          <w:rFonts w:ascii="Times New Roman" w:eastAsia="Calibri" w:hAnsi="Times New Roman"/>
          <w:szCs w:val="22"/>
          <w:lang w:eastAsia="en-US"/>
        </w:rPr>
      </w:pPr>
      <w:proofErr w:type="spellStart"/>
      <w:r w:rsidRPr="00573E94">
        <w:rPr>
          <w:rFonts w:ascii="Times New Roman" w:hAnsi="Times New Roman"/>
          <w:b/>
          <w:color w:val="000000"/>
          <w:szCs w:val="22"/>
        </w:rPr>
        <w:t>Кзим</w:t>
      </w:r>
      <w:proofErr w:type="spellEnd"/>
      <w:r w:rsidRPr="00573E94">
        <w:rPr>
          <w:rFonts w:ascii="Times New Roman" w:hAnsi="Times New Roman"/>
          <w:color w:val="000000"/>
          <w:szCs w:val="22"/>
        </w:rPr>
        <w:t xml:space="preserve"> -1,0308 коэффициент зимнего удорожания, «</w:t>
      </w:r>
      <w:r w:rsidRPr="00573E94">
        <w:rPr>
          <w:rFonts w:ascii="Times New Roman" w:eastAsia="Calibri" w:hAnsi="Times New Roman"/>
          <w:szCs w:val="22"/>
          <w:lang w:eastAsia="en-US"/>
        </w:rPr>
        <w:t>Зимнее удорожание» по регламенту 3,08%</w:t>
      </w:r>
    </w:p>
    <w:p w:rsidR="00573E94" w:rsidRPr="00573E94" w:rsidRDefault="00573E94" w:rsidP="00573E94">
      <w:pPr>
        <w:spacing w:after="200" w:line="276" w:lineRule="auto"/>
        <w:jc w:val="both"/>
        <w:rPr>
          <w:rFonts w:ascii="Times New Roman" w:eastAsia="Calibri" w:hAnsi="Times New Roman"/>
          <w:szCs w:val="22"/>
          <w:lang w:eastAsia="en-US"/>
        </w:rPr>
      </w:pPr>
      <w:proofErr w:type="gramStart"/>
      <w:r w:rsidRPr="00573E94">
        <w:rPr>
          <w:rFonts w:ascii="Times New Roman" w:eastAsia="Calibri" w:hAnsi="Times New Roman"/>
          <w:b/>
          <w:i/>
          <w:szCs w:val="22"/>
          <w:u w:val="single"/>
          <w:lang w:eastAsia="en-US"/>
        </w:rPr>
        <w:t xml:space="preserve">ВЗ  </w:t>
      </w:r>
      <w:r w:rsidRPr="00573E94">
        <w:rPr>
          <w:rFonts w:ascii="Times New Roman" w:eastAsia="Calibri" w:hAnsi="Times New Roman"/>
          <w:szCs w:val="22"/>
          <w:lang w:eastAsia="en-US"/>
        </w:rPr>
        <w:t>=</w:t>
      </w:r>
      <w:proofErr w:type="gramEnd"/>
      <w:r w:rsidRPr="00573E94">
        <w:rPr>
          <w:rFonts w:ascii="Times New Roman" w:eastAsia="Calibri" w:hAnsi="Times New Roman"/>
          <w:szCs w:val="22"/>
          <w:lang w:eastAsia="en-US"/>
        </w:rPr>
        <w:t xml:space="preserve"> 22 000:164,17х</w:t>
      </w:r>
      <w:r w:rsidRPr="00573E94">
        <w:rPr>
          <w:rFonts w:ascii="Times New Roman" w:hAnsi="Times New Roman"/>
          <w:color w:val="000000"/>
          <w:szCs w:val="22"/>
        </w:rPr>
        <w:t xml:space="preserve">1,25х(1+0.9+0.55)х1.0308=423,04 </w:t>
      </w:r>
      <w:proofErr w:type="spellStart"/>
      <w:r w:rsidRPr="00573E94">
        <w:rPr>
          <w:rFonts w:ascii="Times New Roman" w:hAnsi="Times New Roman"/>
          <w:color w:val="000000"/>
          <w:szCs w:val="22"/>
        </w:rPr>
        <w:t>руб</w:t>
      </w:r>
      <w:proofErr w:type="spellEnd"/>
      <w:r w:rsidRPr="00573E94">
        <w:rPr>
          <w:rFonts w:ascii="Times New Roman" w:hAnsi="Times New Roman"/>
          <w:color w:val="000000"/>
          <w:szCs w:val="22"/>
        </w:rPr>
        <w:t>/час.</w:t>
      </w:r>
    </w:p>
    <w:p w:rsidR="00573E94" w:rsidRPr="00573E94" w:rsidRDefault="00573E94" w:rsidP="00573E94">
      <w:pPr>
        <w:spacing w:after="200" w:line="276" w:lineRule="auto"/>
        <w:jc w:val="both"/>
        <w:rPr>
          <w:rFonts w:ascii="Times New Roman" w:eastAsia="Calibri" w:hAnsi="Times New Roman"/>
          <w:szCs w:val="22"/>
          <w:lang w:eastAsia="en-US"/>
        </w:rPr>
      </w:pPr>
      <w:r w:rsidRPr="00573E94">
        <w:rPr>
          <w:rFonts w:ascii="Times New Roman" w:eastAsia="Calibri" w:hAnsi="Times New Roman"/>
          <w:szCs w:val="22"/>
          <w:lang w:eastAsia="en-US"/>
        </w:rPr>
        <w:t>Пояснение к расчету величины затрат:</w:t>
      </w:r>
    </w:p>
    <w:p w:rsidR="00573E94" w:rsidRPr="00573E94" w:rsidRDefault="00573E94" w:rsidP="00573E94">
      <w:pPr>
        <w:spacing w:after="200" w:line="276" w:lineRule="auto"/>
        <w:jc w:val="both"/>
        <w:rPr>
          <w:rFonts w:ascii="Times New Roman" w:eastAsia="Calibri" w:hAnsi="Times New Roman"/>
          <w:szCs w:val="22"/>
          <w:lang w:eastAsia="en-US"/>
        </w:rPr>
      </w:pPr>
      <w:r w:rsidRPr="00573E94">
        <w:rPr>
          <w:rFonts w:ascii="Times New Roman" w:eastAsia="Calibri" w:hAnsi="Times New Roman"/>
          <w:szCs w:val="22"/>
          <w:lang w:eastAsia="en-US"/>
        </w:rPr>
        <w:t xml:space="preserve">Исходя из последовательности выполнения расчета стоимости ремонтных работ ресурсным методом, осуществляющимся </w:t>
      </w:r>
      <w:proofErr w:type="spellStart"/>
      <w:r w:rsidRPr="00573E94">
        <w:rPr>
          <w:rFonts w:ascii="Times New Roman" w:eastAsia="Calibri" w:hAnsi="Times New Roman"/>
          <w:szCs w:val="22"/>
          <w:lang w:eastAsia="en-US"/>
        </w:rPr>
        <w:t>калькулированием</w:t>
      </w:r>
      <w:proofErr w:type="spellEnd"/>
      <w:r w:rsidRPr="00573E94">
        <w:rPr>
          <w:rFonts w:ascii="Times New Roman" w:eastAsia="Calibri" w:hAnsi="Times New Roman"/>
          <w:szCs w:val="22"/>
          <w:lang w:eastAsia="en-US"/>
        </w:rPr>
        <w:t xml:space="preserve"> в текущих (прогнозных) ценах и тарифах ресурсов (элементов затрат), на основе выраженной в натуральных измерителях потребности в материалах, изделиях, конструкциях, данных о расстояниях и способах их доставки на место строительства, расхода энергоносителей на технологические цели, времени эксплуатации строительных машин и их состава, затрат труда рабочих необходимых для реализации проектного решения, (см. МДС 81-35.2004 п.3.28) нами был выполнен расчет потребности одной из составляющих ресурсного расчета. Данный «расчет величины затрат на выполнение ремонтных работ за 1 час» позволяет за «один шаг» просчитать затраты в текущих ценах на выполнение определенного комплекса работ, где участвуют только трудозатраты, т.е. результат </w:t>
      </w:r>
      <w:proofErr w:type="gramStart"/>
      <w:r w:rsidRPr="00573E94">
        <w:rPr>
          <w:rFonts w:ascii="Times New Roman" w:eastAsia="Calibri" w:hAnsi="Times New Roman"/>
          <w:szCs w:val="22"/>
          <w:lang w:eastAsia="en-US"/>
        </w:rPr>
        <w:t xml:space="preserve">расчета  </w:t>
      </w:r>
      <w:proofErr w:type="spellStart"/>
      <w:r w:rsidRPr="00573E94">
        <w:rPr>
          <w:rFonts w:ascii="Times New Roman" w:eastAsia="Calibri" w:hAnsi="Times New Roman"/>
          <w:szCs w:val="22"/>
          <w:lang w:eastAsia="en-US"/>
        </w:rPr>
        <w:t>преставляет</w:t>
      </w:r>
      <w:proofErr w:type="spellEnd"/>
      <w:proofErr w:type="gramEnd"/>
      <w:r w:rsidRPr="00573E94">
        <w:rPr>
          <w:rFonts w:ascii="Times New Roman" w:eastAsia="Calibri" w:hAnsi="Times New Roman"/>
          <w:szCs w:val="22"/>
          <w:lang w:eastAsia="en-US"/>
        </w:rPr>
        <w:t xml:space="preserve"> собой результат расчета ресурсной сметы, в составе своем учитывающую лишь один </w:t>
      </w:r>
      <w:r w:rsidRPr="00573E94">
        <w:rPr>
          <w:rFonts w:ascii="Times New Roman" w:eastAsia="Calibri" w:hAnsi="Times New Roman"/>
          <w:szCs w:val="22"/>
          <w:lang w:eastAsia="en-US"/>
        </w:rPr>
        <w:lastRenderedPageBreak/>
        <w:t>из приведенных выше параметров: затраты труда рабочих. (Например в расценках ТЕР13-06-003-01 «Очистка поверхности щетками»; ТЕР01-02-057-О2 «Разработка грунта вручную»; ОЕР5р-07-01-01 «Установка и снятие заглушек на условное давление до 2,5 МПа: диаметр условного прохода 50 мм»; ОЕР5р-04-03-01 « Разборка и сборка фланцевых соединений с заменой прокладок на условное давление до 10 мпа диаметр условного прохода 50 мм» ОЕР6р-10-01-01 «Снятие трубных подвесок при удаленных трубах» и т.д. из элементов затрат присутствует только один: затраты труда рабочих)</w:t>
      </w:r>
    </w:p>
    <w:p w:rsidR="00573E94" w:rsidRPr="00573E94" w:rsidRDefault="00573E94" w:rsidP="00573E94">
      <w:pPr>
        <w:rPr>
          <w:rFonts w:ascii="Times New Roman" w:hAnsi="Times New Roman"/>
        </w:rPr>
      </w:pPr>
    </w:p>
    <w:p w:rsidR="00DC375A" w:rsidRPr="00573E94" w:rsidRDefault="00DC375A" w:rsidP="003C36D0">
      <w:pPr>
        <w:rPr>
          <w:rFonts w:ascii="Times New Roman" w:hAnsi="Times New Roman"/>
          <w:sz w:val="24"/>
        </w:rPr>
      </w:pPr>
    </w:p>
    <w:sectPr w:rsidR="00DC375A" w:rsidRPr="00573E94" w:rsidSect="00573E9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A91" w:rsidRDefault="005F2A91" w:rsidP="00FB07D9">
      <w:pPr>
        <w:spacing w:before="0"/>
      </w:pPr>
      <w:r>
        <w:separator/>
      </w:r>
    </w:p>
  </w:endnote>
  <w:endnote w:type="continuationSeparator" w:id="0">
    <w:p w:rsidR="005F2A91" w:rsidRDefault="005F2A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B0" w:rsidRDefault="008F5DB0">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B0" w:rsidRDefault="008F5DB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A91" w:rsidRDefault="005F2A91" w:rsidP="00FB07D9">
      <w:pPr>
        <w:spacing w:before="0"/>
      </w:pPr>
      <w:r>
        <w:separator/>
      </w:r>
    </w:p>
  </w:footnote>
  <w:footnote w:type="continuationSeparator" w:id="0">
    <w:p w:rsidR="005F2A91" w:rsidRDefault="005F2A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279"/>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893"/>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B78FC"/>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47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C61"/>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3E94"/>
    <w:rsid w:val="005740AD"/>
    <w:rsid w:val="00574950"/>
    <w:rsid w:val="00574BC9"/>
    <w:rsid w:val="00574E58"/>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A9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DBA"/>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DB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13B"/>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644"/>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EDE"/>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2E18"/>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CF0"/>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9BF"/>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349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3711</TotalTime>
  <Pages>19</Pages>
  <Words>3922</Words>
  <Characters>22362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713</cp:revision>
  <cp:lastPrinted>2018-01-12T06:29:00Z</cp:lastPrinted>
  <dcterms:created xsi:type="dcterms:W3CDTF">2016-09-08T12:35:00Z</dcterms:created>
  <dcterms:modified xsi:type="dcterms:W3CDTF">2018-03-01T12:26:00Z</dcterms:modified>
</cp:coreProperties>
</file>